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A28E2" w:rsidRDefault="00AA28E2" w:rsidP="00AA28E2">
      <w:pPr>
        <w:jc w:val="right"/>
        <w:rPr>
          <w:b/>
        </w:rPr>
      </w:pPr>
    </w:p>
    <w:p w:rsidR="000C4C98" w:rsidRDefault="000C4C98" w:rsidP="00AA28E2">
      <w:pPr>
        <w:jc w:val="right"/>
        <w:rPr>
          <w:b/>
        </w:rPr>
      </w:pPr>
    </w:p>
    <w:p w:rsidR="00E17076" w:rsidRDefault="00E17076" w:rsidP="00AA28E2">
      <w:pPr>
        <w:jc w:val="right"/>
        <w:rPr>
          <w:b/>
        </w:rPr>
      </w:pPr>
    </w:p>
    <w:p w:rsidR="00AA28E2" w:rsidRDefault="00E17076" w:rsidP="00E17076">
      <w:pPr>
        <w:jc w:val="center"/>
        <w:rPr>
          <w:b/>
        </w:rPr>
      </w:pPr>
      <w:r>
        <w:rPr>
          <w:b/>
        </w:rPr>
        <w:t>ПРОЕКТ</w:t>
      </w:r>
    </w:p>
    <w:p w:rsidR="007B558E" w:rsidRDefault="007B558E" w:rsidP="007B558E">
      <w:pPr>
        <w:jc w:val="center"/>
        <w:rPr>
          <w:b/>
        </w:rPr>
      </w:pPr>
      <w:r w:rsidRPr="001A005C">
        <w:rPr>
          <w:b/>
        </w:rPr>
        <w:t>Муниципальн</w:t>
      </w:r>
      <w:r w:rsidR="0079260E" w:rsidRPr="001A005C">
        <w:rPr>
          <w:b/>
        </w:rPr>
        <w:t xml:space="preserve">ая </w:t>
      </w:r>
      <w:r w:rsidRPr="001A005C">
        <w:rPr>
          <w:b/>
        </w:rPr>
        <w:t>программ</w:t>
      </w:r>
      <w:r w:rsidR="0079260E" w:rsidRPr="001A005C">
        <w:rPr>
          <w:b/>
        </w:rPr>
        <w:t>а</w:t>
      </w:r>
      <w:r w:rsidRPr="001A005C">
        <w:rPr>
          <w:b/>
        </w:rPr>
        <w:t xml:space="preserve"> </w:t>
      </w:r>
    </w:p>
    <w:p w:rsidR="00956CC8" w:rsidRPr="001A005C" w:rsidRDefault="00956CC8" w:rsidP="007B558E">
      <w:pPr>
        <w:jc w:val="center"/>
        <w:rPr>
          <w:b/>
        </w:rPr>
      </w:pPr>
      <w:r>
        <w:rPr>
          <w:b/>
        </w:rPr>
        <w:t>муниципального образования городского поселения «Емва»</w:t>
      </w:r>
    </w:p>
    <w:p w:rsidR="001A005C" w:rsidRDefault="007B558E" w:rsidP="00CA6569">
      <w:pPr>
        <w:jc w:val="center"/>
        <w:rPr>
          <w:rFonts w:cs="Calibri"/>
          <w:b/>
        </w:rPr>
      </w:pPr>
      <w:r w:rsidRPr="001A005C">
        <w:rPr>
          <w:rFonts w:cs="Calibri"/>
          <w:b/>
        </w:rPr>
        <w:t>«РАЗВИТИЕ ЖИЛИЩНО-КОММУНАЛЬНОГО ХОЗЯЙСТВА</w:t>
      </w:r>
      <w:r w:rsidR="00804863">
        <w:rPr>
          <w:rFonts w:cs="Calibri"/>
          <w:b/>
        </w:rPr>
        <w:t xml:space="preserve"> </w:t>
      </w:r>
      <w:r w:rsidR="00804863" w:rsidRPr="000718D3">
        <w:rPr>
          <w:rFonts w:cs="Calibri"/>
          <w:sz w:val="36"/>
          <w:szCs w:val="36"/>
        </w:rPr>
        <w:t>и</w:t>
      </w:r>
      <w:r w:rsidRPr="001A005C">
        <w:rPr>
          <w:rFonts w:cs="Calibri"/>
          <w:b/>
        </w:rPr>
        <w:t xml:space="preserve"> БЛАГОУСТРОЙСТВА</w:t>
      </w:r>
      <w:r w:rsidR="00CA6569" w:rsidRPr="001A005C">
        <w:rPr>
          <w:rFonts w:cs="Calibri"/>
          <w:b/>
        </w:rPr>
        <w:t xml:space="preserve"> </w:t>
      </w:r>
    </w:p>
    <w:p w:rsidR="001A005C" w:rsidRDefault="007B558E" w:rsidP="00CA6569">
      <w:pPr>
        <w:jc w:val="center"/>
        <w:rPr>
          <w:rFonts w:cs="Calibri"/>
          <w:b/>
        </w:rPr>
      </w:pPr>
      <w:r w:rsidRPr="001A005C">
        <w:rPr>
          <w:rFonts w:cs="Calibri"/>
          <w:b/>
        </w:rPr>
        <w:t xml:space="preserve">НА ТЕРРИТОРИИ </w:t>
      </w:r>
      <w:r w:rsidRPr="00804863">
        <w:rPr>
          <w:rFonts w:cs="Calibri"/>
          <w:b/>
        </w:rPr>
        <w:t>Г</w:t>
      </w:r>
      <w:r w:rsidR="00804863">
        <w:rPr>
          <w:rFonts w:cs="Calibri"/>
          <w:b/>
        </w:rPr>
        <w:t xml:space="preserve">ОРОДСКОГО </w:t>
      </w:r>
      <w:r w:rsidRPr="00804863">
        <w:rPr>
          <w:rFonts w:cs="Calibri"/>
          <w:b/>
        </w:rPr>
        <w:t>П</w:t>
      </w:r>
      <w:r w:rsidR="00804863">
        <w:rPr>
          <w:rFonts w:cs="Calibri"/>
          <w:b/>
        </w:rPr>
        <w:t>ОСЕЛЕНИЯ</w:t>
      </w:r>
      <w:r w:rsidRPr="001A005C">
        <w:rPr>
          <w:rFonts w:cs="Calibri"/>
          <w:b/>
        </w:rPr>
        <w:t xml:space="preserve"> «</w:t>
      </w:r>
      <w:r w:rsidR="00804863">
        <w:rPr>
          <w:rFonts w:cs="Calibri"/>
          <w:b/>
        </w:rPr>
        <w:t>ЕМВА</w:t>
      </w:r>
      <w:r w:rsidRPr="001A005C">
        <w:rPr>
          <w:rFonts w:cs="Calibri"/>
          <w:b/>
        </w:rPr>
        <w:t>»</w:t>
      </w:r>
      <w:r w:rsidR="007D278C" w:rsidRPr="001A005C">
        <w:rPr>
          <w:rFonts w:cs="Calibri"/>
          <w:b/>
        </w:rPr>
        <w:t xml:space="preserve"> </w:t>
      </w:r>
    </w:p>
    <w:p w:rsid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Ответственный исполнитель: администрация городского поселения «Емва»</w:t>
      </w:r>
    </w:p>
    <w:p w:rsidR="00862E79" w:rsidRDefault="00056F05" w:rsidP="00056F05">
      <w:pPr>
        <w:rPr>
          <w:rFonts w:cs="Calibri"/>
          <w:b/>
        </w:rPr>
      </w:pPr>
      <w:r>
        <w:rPr>
          <w:rFonts w:cs="Calibri"/>
          <w:b/>
        </w:rPr>
        <w:t xml:space="preserve">Исполнитель: </w:t>
      </w:r>
      <w:proofErr w:type="spellStart"/>
      <w:r w:rsidR="00810EB6">
        <w:rPr>
          <w:rFonts w:cs="Calibri"/>
          <w:b/>
        </w:rPr>
        <w:t>Врио</w:t>
      </w:r>
      <w:proofErr w:type="spellEnd"/>
      <w:r w:rsidR="00810EB6">
        <w:rPr>
          <w:rFonts w:cs="Calibri"/>
          <w:b/>
        </w:rPr>
        <w:t xml:space="preserve"> р</w:t>
      </w:r>
      <w:r w:rsidR="00BE4B6C">
        <w:rPr>
          <w:rFonts w:cs="Calibri"/>
          <w:b/>
        </w:rPr>
        <w:t>уководител</w:t>
      </w:r>
      <w:r w:rsidR="00810EB6">
        <w:rPr>
          <w:rFonts w:cs="Calibri"/>
          <w:b/>
        </w:rPr>
        <w:t>я</w:t>
      </w:r>
      <w:r w:rsidR="00BE4B6C">
        <w:rPr>
          <w:rFonts w:cs="Calibri"/>
          <w:b/>
        </w:rPr>
        <w:t xml:space="preserve"> </w:t>
      </w:r>
      <w:r w:rsidR="00810EB6">
        <w:rPr>
          <w:rFonts w:cs="Calibri"/>
          <w:b/>
        </w:rPr>
        <w:t>Лебедева Анна Александровна</w:t>
      </w:r>
      <w:r>
        <w:rPr>
          <w:rFonts w:cs="Calibri"/>
          <w:b/>
        </w:rPr>
        <w:t xml:space="preserve">, </w:t>
      </w:r>
    </w:p>
    <w:p w:rsidR="00056F05" w:rsidRDefault="00862E79" w:rsidP="00056F05">
      <w:pPr>
        <w:rPr>
          <w:rFonts w:cs="Calibri"/>
          <w:b/>
        </w:rPr>
      </w:pPr>
      <w:r>
        <w:rPr>
          <w:rFonts w:cs="Calibri"/>
          <w:b/>
        </w:rPr>
        <w:t xml:space="preserve">                           </w:t>
      </w:r>
      <w:r w:rsidR="00BE4B6C">
        <w:rPr>
          <w:rFonts w:cs="Calibri"/>
          <w:b/>
        </w:rPr>
        <w:t>телефон:21-4</w:t>
      </w:r>
      <w:r w:rsidR="00056F05">
        <w:rPr>
          <w:rFonts w:cs="Calibri"/>
          <w:b/>
        </w:rPr>
        <w:t>54</w:t>
      </w:r>
    </w:p>
    <w:p w:rsidR="00681F24" w:rsidRDefault="00681F24" w:rsidP="00056F05">
      <w:pPr>
        <w:rPr>
          <w:rFonts w:cs="Calibri"/>
          <w:b/>
        </w:rPr>
      </w:pPr>
    </w:p>
    <w:p w:rsidR="00681F24" w:rsidRDefault="00681F24" w:rsidP="00CA5980">
      <w:pPr>
        <w:jc w:val="center"/>
        <w:rPr>
          <w:b/>
        </w:rPr>
      </w:pPr>
      <w:r>
        <w:rPr>
          <w:b/>
        </w:rPr>
        <w:t>ПАСПОРТ</w:t>
      </w:r>
      <w:r w:rsidR="007B558E">
        <w:rPr>
          <w:b/>
        </w:rPr>
        <w:t xml:space="preserve"> </w:t>
      </w:r>
    </w:p>
    <w:p w:rsidR="00F4459D" w:rsidRPr="00C6527C" w:rsidRDefault="00681F24" w:rsidP="00CA5980">
      <w:pPr>
        <w:jc w:val="center"/>
        <w:rPr>
          <w:b/>
        </w:rPr>
      </w:pPr>
      <w:r>
        <w:rPr>
          <w:b/>
        </w:rPr>
        <w:t xml:space="preserve">муниципальной </w:t>
      </w:r>
      <w:r w:rsidR="00F4459D" w:rsidRPr="00C6527C">
        <w:rPr>
          <w:b/>
        </w:rPr>
        <w:t>программы</w:t>
      </w:r>
      <w:r>
        <w:rPr>
          <w:b/>
        </w:rPr>
        <w:t xml:space="preserve"> муниципального образования</w:t>
      </w:r>
    </w:p>
    <w:p w:rsidR="00D71877" w:rsidRPr="00862E79" w:rsidRDefault="00862E79" w:rsidP="00D71877">
      <w:pPr>
        <w:jc w:val="center"/>
        <w:rPr>
          <w:b/>
        </w:rPr>
      </w:pPr>
      <w:r w:rsidRPr="00862E79">
        <w:rPr>
          <w:b/>
        </w:rPr>
        <w:t>городского поселения «Емва» «Развитие жилищно-коммунального хозяйства и благоустройства на территории городского поселения «Емва»</w:t>
      </w:r>
    </w:p>
    <w:p w:rsidR="00F4459D" w:rsidRPr="00C6527C" w:rsidRDefault="006724DF" w:rsidP="00FC0692">
      <w:pPr>
        <w:jc w:val="center"/>
        <w:rPr>
          <w:b/>
        </w:rPr>
      </w:pPr>
      <w:r w:rsidRPr="00C6527C">
        <w:rPr>
          <w:b/>
        </w:rPr>
        <w:t xml:space="preserve"> 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946"/>
        <w:gridCol w:w="7545"/>
      </w:tblGrid>
      <w:tr w:rsidR="00956CC8" w:rsidTr="002D2F95">
        <w:trPr>
          <w:trHeight w:val="822"/>
        </w:trPr>
        <w:tc>
          <w:tcPr>
            <w:tcW w:w="2946" w:type="dxa"/>
            <w:shd w:val="clear" w:color="auto" w:fill="FFFFFF"/>
          </w:tcPr>
          <w:p w:rsidR="00956CC8" w:rsidRDefault="001569CD" w:rsidP="00CC00BA">
            <w:r w:rsidRPr="00B27BF3">
              <w:t xml:space="preserve">Ответственный исполнитель </w:t>
            </w:r>
            <w:proofErr w:type="gramStart"/>
            <w:r w:rsidR="00956CC8">
              <w:t>муниципальной</w:t>
            </w:r>
            <w:proofErr w:type="gramEnd"/>
          </w:p>
          <w:p w:rsidR="001569CD" w:rsidRDefault="001569CD" w:rsidP="00CC00BA">
            <w:r w:rsidRPr="00B27BF3">
              <w:t>программы</w:t>
            </w:r>
          </w:p>
        </w:tc>
        <w:tc>
          <w:tcPr>
            <w:tcW w:w="7545" w:type="dxa"/>
          </w:tcPr>
          <w:p w:rsidR="001569CD" w:rsidRDefault="001569CD" w:rsidP="00804863">
            <w:r>
              <w:t>Администрация городского поселения «</w:t>
            </w:r>
            <w:r w:rsidR="00804863">
              <w:t>Емва</w:t>
            </w:r>
            <w:r>
              <w:t>»</w:t>
            </w:r>
          </w:p>
        </w:tc>
      </w:tr>
      <w:tr w:rsidR="00956CC8" w:rsidTr="002D2F95">
        <w:trPr>
          <w:trHeight w:val="580"/>
        </w:trPr>
        <w:tc>
          <w:tcPr>
            <w:tcW w:w="2946" w:type="dxa"/>
            <w:shd w:val="clear" w:color="auto" w:fill="FFFFFF"/>
          </w:tcPr>
          <w:p w:rsidR="00CC00BA" w:rsidRPr="00B27BF3" w:rsidRDefault="00CC00BA" w:rsidP="00CC00BA">
            <w:r>
              <w:t>Соисполнители программы</w:t>
            </w:r>
          </w:p>
        </w:tc>
        <w:tc>
          <w:tcPr>
            <w:tcW w:w="7545" w:type="dxa"/>
          </w:tcPr>
          <w:p w:rsidR="00CC00BA" w:rsidRDefault="00827B23" w:rsidP="00804863">
            <w:r>
              <w:t xml:space="preserve"> </w:t>
            </w:r>
          </w:p>
        </w:tc>
      </w:tr>
      <w:tr w:rsidR="00956CC8" w:rsidTr="002D2F95">
        <w:trPr>
          <w:trHeight w:val="580"/>
        </w:trPr>
        <w:tc>
          <w:tcPr>
            <w:tcW w:w="2946" w:type="dxa"/>
            <w:shd w:val="clear" w:color="auto" w:fill="FFFFFF"/>
          </w:tcPr>
          <w:p w:rsidR="00CC00BA" w:rsidRDefault="00CC00BA" w:rsidP="00CC00BA">
            <w:r w:rsidRPr="00B27BF3">
              <w:t>Подпрограммы</w:t>
            </w:r>
            <w:r w:rsidR="00956CC8">
              <w:t xml:space="preserve"> муниципальной</w:t>
            </w:r>
            <w:r w:rsidRPr="00B27BF3">
              <w:t xml:space="preserve"> программы</w:t>
            </w:r>
          </w:p>
        </w:tc>
        <w:tc>
          <w:tcPr>
            <w:tcW w:w="7545" w:type="dxa"/>
          </w:tcPr>
          <w:p w:rsidR="002833F4" w:rsidRDefault="00767A85" w:rsidP="006725CB">
            <w:r>
              <w:t>1</w:t>
            </w:r>
            <w:r w:rsidR="002525CC">
              <w:t>. Подпрограмма</w:t>
            </w:r>
            <w:r w:rsidR="00CC00BA" w:rsidRPr="004F7C1F">
              <w:t xml:space="preserve">  </w:t>
            </w:r>
            <w:r w:rsidR="00E5458F">
              <w:t xml:space="preserve">«Создание условий для комфортабельного проживания населения, в том числе поддерживания санитарного и эстетического состояния территории» 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5C608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жилищного</w:t>
            </w:r>
            <w:r w:rsidR="005C6082">
              <w:rPr>
                <w:rFonts w:ascii="Times New Roman" w:hAnsi="Times New Roman" w:cs="Times New Roman"/>
                <w:sz w:val="24"/>
                <w:szCs w:val="24"/>
              </w:rPr>
              <w:t>-коммунального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хозяйства»</w:t>
            </w:r>
          </w:p>
          <w:p w:rsidR="00957EA9" w:rsidRDefault="00957EA9" w:rsidP="00767A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«Развитие лесного хозяйства»</w:t>
            </w:r>
          </w:p>
        </w:tc>
      </w:tr>
      <w:tr w:rsidR="00956CC8" w:rsidTr="002D2F95">
        <w:trPr>
          <w:trHeight w:val="822"/>
        </w:trPr>
        <w:tc>
          <w:tcPr>
            <w:tcW w:w="2946" w:type="dxa"/>
            <w:shd w:val="clear" w:color="auto" w:fill="FFFFFF"/>
          </w:tcPr>
          <w:p w:rsidR="00956CC8" w:rsidRDefault="00CC00BA" w:rsidP="00CC00BA">
            <w:r w:rsidRPr="00B27BF3">
              <w:t>Программн</w:t>
            </w:r>
            <w:r>
              <w:t>о-целевые</w:t>
            </w:r>
            <w:r w:rsidRPr="00B27BF3">
              <w:t xml:space="preserve"> инструменты </w:t>
            </w:r>
            <w:proofErr w:type="gramStart"/>
            <w:r w:rsidR="00956CC8">
              <w:t>муниципальной</w:t>
            </w:r>
            <w:proofErr w:type="gramEnd"/>
          </w:p>
          <w:p w:rsidR="00CC00BA" w:rsidRPr="00A716EF" w:rsidRDefault="00CC00BA" w:rsidP="00CC00BA">
            <w:pPr>
              <w:rPr>
                <w:highlight w:val="yellow"/>
              </w:rPr>
            </w:pPr>
            <w:r w:rsidRPr="00B27BF3">
              <w:t>программы</w:t>
            </w:r>
          </w:p>
        </w:tc>
        <w:tc>
          <w:tcPr>
            <w:tcW w:w="7545" w:type="dxa"/>
          </w:tcPr>
          <w:p w:rsidR="00CC00BA" w:rsidRDefault="00CC00BA" w:rsidP="00957EA9">
            <w:r>
              <w:t xml:space="preserve"> </w:t>
            </w:r>
            <w:r w:rsidR="00AB65F1">
              <w:t xml:space="preserve"> </w:t>
            </w:r>
            <w:r>
              <w:t xml:space="preserve"> </w:t>
            </w:r>
            <w:r w:rsidR="00957EA9">
              <w:t>Муниципальная программа муниципального  образования городского поселения «Емва» «Развитие жилищно-коммунального хозяйства и благоустройства на территории городского поселения «Емва»</w:t>
            </w:r>
          </w:p>
        </w:tc>
      </w:tr>
      <w:tr w:rsidR="00956CC8" w:rsidTr="002D2F95">
        <w:trPr>
          <w:trHeight w:val="357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6CC8" w:rsidRDefault="00CC00BA" w:rsidP="00EB0569">
            <w:r>
              <w:t xml:space="preserve">Цели </w:t>
            </w:r>
            <w:r w:rsidR="00956CC8">
              <w:t>муниципальной</w:t>
            </w:r>
          </w:p>
          <w:p w:rsidR="00CC00BA" w:rsidRDefault="00CC00BA" w:rsidP="00EB0569">
            <w:r>
              <w:t>программы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00BA" w:rsidRDefault="004D1534" w:rsidP="004D1534">
            <w:r>
              <w:t>1.</w:t>
            </w:r>
            <w:r w:rsidR="00CC00BA">
              <w:t>По</w:t>
            </w:r>
            <w:r w:rsidR="00077C56">
              <w:t>вышение уровня благоустройства,</w:t>
            </w:r>
            <w:r w:rsidR="00CC00BA">
              <w:t xml:space="preserve"> </w:t>
            </w:r>
            <w:r w:rsidR="00077C56">
              <w:t xml:space="preserve">обеспечение эпидемической безопасности населения, </w:t>
            </w:r>
            <w:r w:rsidR="00CC00BA">
              <w:t xml:space="preserve">санитарного состояния </w:t>
            </w:r>
            <w:r w:rsidR="00077C56">
              <w:t xml:space="preserve">территории </w:t>
            </w:r>
            <w:r w:rsidR="00400790">
              <w:t xml:space="preserve"> поселения «Емва»</w:t>
            </w:r>
            <w:r w:rsidR="004B75E2">
              <w:t>.</w:t>
            </w:r>
          </w:p>
          <w:p w:rsidR="00CC00BA" w:rsidRDefault="004D1534" w:rsidP="004D1534">
            <w:r>
              <w:t>2.</w:t>
            </w:r>
            <w:r w:rsidR="00CC00BA">
              <w:t xml:space="preserve"> </w:t>
            </w:r>
            <w:r w:rsidR="0020195D">
              <w:t>Обеспечение качества и безаварийности потребляемых коммунальных услуг, увеличение сроков эксплуатации жилого фонда</w:t>
            </w:r>
            <w:r w:rsidR="004B75E2">
              <w:t>.</w:t>
            </w:r>
          </w:p>
          <w:p w:rsidR="00D7277E" w:rsidRDefault="00D7277E" w:rsidP="004D1534">
            <w:r>
              <w:t>3</w:t>
            </w:r>
            <w:r w:rsidRPr="00D7277E">
              <w:t>. Обеспечение нормативного качества  поставляемых  коммунальных услуг населению</w:t>
            </w:r>
            <w:r>
              <w:t>.</w:t>
            </w:r>
          </w:p>
          <w:p w:rsidR="00862E79" w:rsidRDefault="00D7277E" w:rsidP="004D1534">
            <w:pPr>
              <w:autoSpaceDE w:val="0"/>
              <w:autoSpaceDN w:val="0"/>
              <w:adjustRightInd w:val="0"/>
            </w:pPr>
            <w:r>
              <w:t>4</w:t>
            </w:r>
            <w:r w:rsidR="00862E79">
              <w:t xml:space="preserve">. </w:t>
            </w:r>
            <w:r w:rsidR="00862E79" w:rsidRPr="00862E79">
              <w:t>Получение достоверной информации о лесах и лесных ресурсах</w:t>
            </w:r>
            <w:r w:rsidR="00862E79">
              <w:t>.</w:t>
            </w:r>
          </w:p>
          <w:p w:rsidR="004D1534" w:rsidRDefault="00D7277E" w:rsidP="004D1534">
            <w:pPr>
              <w:autoSpaceDE w:val="0"/>
              <w:autoSpaceDN w:val="0"/>
              <w:adjustRightInd w:val="0"/>
            </w:pPr>
            <w:r>
              <w:t>5</w:t>
            </w:r>
            <w:r w:rsidR="00862E79">
              <w:t>. Т</w:t>
            </w:r>
            <w:r w:rsidR="00862E79" w:rsidRPr="00862E79">
              <w:t>акже разработка эффективной системы мероприятий по охране, защите и воспроизводству лесов, направленной на их рациональное использование</w:t>
            </w:r>
          </w:p>
          <w:p w:rsidR="00586A9A" w:rsidRDefault="00D7277E" w:rsidP="005B3524">
            <w:pPr>
              <w:pStyle w:val="ConsPlusNormal"/>
              <w:ind w:firstLine="0"/>
              <w:jc w:val="both"/>
              <w:outlineLvl w:val="3"/>
            </w:pPr>
            <w:r>
              <w:t>6</w:t>
            </w:r>
            <w:r w:rsidR="005B3524">
              <w:t xml:space="preserve">. </w:t>
            </w:r>
            <w:r w:rsidR="005B352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надежности и долговечности эксплуатации колодцев, защита воды от загрязнения и засорения. </w:t>
            </w:r>
            <w:r w:rsidR="00586A9A">
              <w:t xml:space="preserve">  </w:t>
            </w:r>
          </w:p>
        </w:tc>
      </w:tr>
      <w:tr w:rsidR="00956CC8" w:rsidTr="002D2F95">
        <w:trPr>
          <w:trHeight w:val="412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6CC8" w:rsidRDefault="00400790" w:rsidP="00EB0569">
            <w:r>
              <w:t xml:space="preserve">Задачи </w:t>
            </w:r>
            <w:r w:rsidR="00956CC8">
              <w:t>муниципальной</w:t>
            </w:r>
          </w:p>
          <w:p w:rsidR="00400790" w:rsidRDefault="00400790" w:rsidP="00EB0569">
            <w:r>
              <w:t>программы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790" w:rsidRDefault="004D1534" w:rsidP="00915E7B">
            <w:pPr>
              <w:tabs>
                <w:tab w:val="left" w:pos="1005"/>
              </w:tabs>
            </w:pPr>
            <w:r>
              <w:t>1.</w:t>
            </w:r>
            <w:r w:rsidR="00915E7B">
              <w:t xml:space="preserve"> Обеспечение санитарно-эпидемической безопасности граждан;</w:t>
            </w:r>
          </w:p>
          <w:p w:rsidR="00915E7B" w:rsidRDefault="004E20A0" w:rsidP="00915E7B">
            <w:pPr>
              <w:tabs>
                <w:tab w:val="left" w:pos="1005"/>
              </w:tabs>
            </w:pPr>
            <w:r>
              <w:t>2. Обеспечение безаварийности на дорогах, проездах;</w:t>
            </w:r>
          </w:p>
          <w:p w:rsidR="00915E7B" w:rsidRDefault="005710FC" w:rsidP="00915E7B">
            <w:pPr>
              <w:tabs>
                <w:tab w:val="left" w:pos="1005"/>
              </w:tabs>
            </w:pPr>
            <w:r>
              <w:t>3. П</w:t>
            </w:r>
            <w:r w:rsidRPr="005710FC">
              <w:t>оддержание санитарного состояния общественных территорий в соответствии с норм</w:t>
            </w:r>
            <w:r>
              <w:t>ативными требованиями и возмещение</w:t>
            </w:r>
            <w:r w:rsidRPr="005710FC">
              <w:t xml:space="preserve"> транспортных услуг</w:t>
            </w:r>
            <w:r>
              <w:t>;</w:t>
            </w:r>
          </w:p>
          <w:p w:rsidR="00915E7B" w:rsidRDefault="001B4CF9" w:rsidP="00915E7B">
            <w:pPr>
              <w:tabs>
                <w:tab w:val="left" w:pos="1005"/>
              </w:tabs>
            </w:pPr>
            <w:r>
              <w:t>4. Обеспечение расчетов с жилищно-коммунальными организациями;</w:t>
            </w:r>
          </w:p>
          <w:p w:rsidR="00400790" w:rsidRDefault="00616FAC" w:rsidP="00915E7B">
            <w:pPr>
              <w:tabs>
                <w:tab w:val="left" w:pos="1005"/>
              </w:tabs>
            </w:pPr>
            <w:r>
              <w:t>5.Сохранение</w:t>
            </w:r>
            <w:r w:rsidR="00915E7B">
              <w:t xml:space="preserve"> </w:t>
            </w:r>
            <w:r>
              <w:t>количества пригодного для проживания жилого фонда;</w:t>
            </w:r>
          </w:p>
          <w:p w:rsidR="00616FAC" w:rsidRDefault="00616FAC" w:rsidP="00915E7B">
            <w:pPr>
              <w:tabs>
                <w:tab w:val="left" w:pos="1005"/>
              </w:tabs>
            </w:pPr>
            <w:r>
              <w:t>6. Безаварийная поставка газа населению.</w:t>
            </w:r>
          </w:p>
          <w:p w:rsidR="005B3524" w:rsidRDefault="005B3524" w:rsidP="00915E7B">
            <w:pPr>
              <w:tabs>
                <w:tab w:val="left" w:pos="1005"/>
              </w:tabs>
            </w:pPr>
            <w:r>
              <w:t>7. Улучшение состояния  общественных нецентрализованных источников питьевого водоснабжения</w:t>
            </w:r>
          </w:p>
          <w:p w:rsidR="00D7277E" w:rsidRDefault="00D7277E" w:rsidP="00D7277E">
            <w:pPr>
              <w:tabs>
                <w:tab w:val="left" w:pos="1005"/>
              </w:tabs>
            </w:pPr>
            <w:r>
              <w:lastRenderedPageBreak/>
              <w:t>8.</w:t>
            </w:r>
            <w:r w:rsidRPr="00BD0008">
              <w:rPr>
                <w:color w:val="FF0000"/>
              </w:rPr>
              <w:t xml:space="preserve"> </w:t>
            </w:r>
            <w:r w:rsidRPr="00D7277E">
              <w:t>Безаварийность и качество поставки коммунальных услуг  в сфере теплоснабжения, водоснабжения и водоотведения.</w:t>
            </w:r>
          </w:p>
          <w:p w:rsidR="006233EB" w:rsidRPr="00BD0008" w:rsidRDefault="006233EB" w:rsidP="00D7277E">
            <w:pPr>
              <w:tabs>
                <w:tab w:val="left" w:pos="1005"/>
              </w:tabs>
              <w:rPr>
                <w:color w:val="FF0000"/>
              </w:rPr>
            </w:pPr>
            <w:r>
              <w:t>9.Р</w:t>
            </w:r>
            <w:r w:rsidRPr="006233EB">
              <w:rPr>
                <w:color w:val="44546A"/>
                <w:shd w:val="clear" w:color="auto" w:fill="FFFFFF"/>
              </w:rPr>
              <w:t>еализация мероприятий по содержанию незаселенного муниципального жилфонда, включая оплату предъявленных исполнительных документов по содержанию незаселенного муниципального жилфонда</w:t>
            </w:r>
          </w:p>
          <w:p w:rsidR="00400790" w:rsidRPr="00114E53" w:rsidRDefault="006233EB" w:rsidP="004D1534">
            <w:pPr>
              <w:tabs>
                <w:tab w:val="left" w:pos="1005"/>
              </w:tabs>
            </w:pPr>
            <w:r>
              <w:t>10</w:t>
            </w:r>
            <w:r w:rsidR="00862E79">
              <w:t>. Проведение мероприятий по лесоустройству</w:t>
            </w:r>
          </w:p>
        </w:tc>
      </w:tr>
      <w:tr w:rsidR="00956CC8" w:rsidTr="002D2F95">
        <w:trPr>
          <w:trHeight w:val="695"/>
        </w:trPr>
        <w:tc>
          <w:tcPr>
            <w:tcW w:w="2946" w:type="dxa"/>
            <w:shd w:val="clear" w:color="auto" w:fill="FFFFFF"/>
          </w:tcPr>
          <w:p w:rsidR="00956CC8" w:rsidRDefault="00400790" w:rsidP="001859C0">
            <w:r w:rsidRPr="00B27BF3">
              <w:lastRenderedPageBreak/>
              <w:t xml:space="preserve">Целевые </w:t>
            </w:r>
            <w:r w:rsidR="00721B21">
              <w:t xml:space="preserve">индикаторы и показатели </w:t>
            </w:r>
            <w:proofErr w:type="gramStart"/>
            <w:r w:rsidR="00956CC8">
              <w:t>муниципальной</w:t>
            </w:r>
            <w:proofErr w:type="gramEnd"/>
          </w:p>
          <w:p w:rsidR="00400790" w:rsidRPr="00C34989" w:rsidRDefault="00400790" w:rsidP="001859C0">
            <w:pPr>
              <w:rPr>
                <w:highlight w:val="yellow"/>
              </w:rPr>
            </w:pPr>
            <w:r w:rsidRPr="00B27BF3">
              <w:t>программы</w:t>
            </w:r>
          </w:p>
        </w:tc>
        <w:tc>
          <w:tcPr>
            <w:tcW w:w="7545" w:type="dxa"/>
          </w:tcPr>
          <w:p w:rsidR="00400790" w:rsidRDefault="00400790" w:rsidP="00146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- доля населения,  которому  предоставляются  бытовые услуги  (организация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городского поселения «Емва» (на конец года</w:t>
            </w:r>
            <w:proofErr w:type="gramStart"/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), (%)</w:t>
            </w:r>
            <w:r w:rsidR="001465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14659E" w:rsidRPr="0014659E" w:rsidRDefault="0014659E" w:rsidP="00146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</w:t>
            </w:r>
            <w:r w:rsidR="00D26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CA7">
              <w:rPr>
                <w:rFonts w:ascii="Times New Roman" w:hAnsi="Times New Roman" w:cs="Times New Roman"/>
                <w:sz w:val="24"/>
                <w:szCs w:val="24"/>
              </w:rPr>
              <w:t>действующего уличного освещения</w:t>
            </w:r>
            <w:proofErr w:type="gramStart"/>
            <w:r w:rsidR="00F16CA7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400790" w:rsidRDefault="00D266E8" w:rsidP="00AA16A0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="00400790" w:rsidRPr="005D4580">
              <w:rPr>
                <w:spacing w:val="-4"/>
              </w:rPr>
              <w:t xml:space="preserve">количество действующих кладбищ, </w:t>
            </w:r>
            <w:r w:rsidR="0014659E">
              <w:rPr>
                <w:spacing w:val="-4"/>
              </w:rPr>
              <w:t>за которыми осуществляется уход, (</w:t>
            </w:r>
            <w:proofErr w:type="spellStart"/>
            <w:proofErr w:type="gramStart"/>
            <w:r w:rsidR="0014659E">
              <w:rPr>
                <w:spacing w:val="-4"/>
              </w:rPr>
              <w:t>шт</w:t>
            </w:r>
            <w:proofErr w:type="spellEnd"/>
            <w:proofErr w:type="gramEnd"/>
            <w:r w:rsidR="0014659E">
              <w:rPr>
                <w:spacing w:val="-4"/>
              </w:rPr>
              <w:t>);</w:t>
            </w:r>
          </w:p>
          <w:p w:rsidR="00400790" w:rsidRDefault="00956CC8" w:rsidP="00F16CA7">
            <w:r>
              <w:rPr>
                <w:spacing w:val="-4"/>
              </w:rPr>
              <w:t>- количество оплаченных платежных документов за потребленные коммунальные услуги</w:t>
            </w:r>
            <w:proofErr w:type="gramStart"/>
            <w:r w:rsidR="0014659E">
              <w:rPr>
                <w:spacing w:val="-4"/>
              </w:rPr>
              <w:t xml:space="preserve"> (%)</w:t>
            </w:r>
            <w:r>
              <w:rPr>
                <w:spacing w:val="-4"/>
              </w:rPr>
              <w:t xml:space="preserve">, </w:t>
            </w:r>
            <w:r w:rsidR="0014659E">
              <w:rPr>
                <w:spacing w:val="-4"/>
              </w:rPr>
              <w:t xml:space="preserve"> </w:t>
            </w:r>
            <w:proofErr w:type="gramEnd"/>
            <w:r>
              <w:rPr>
                <w:spacing w:val="-4"/>
              </w:rPr>
              <w:t>взносов на капитальный ремонт</w:t>
            </w:r>
            <w:r w:rsidR="0014659E">
              <w:rPr>
                <w:spacing w:val="-4"/>
              </w:rPr>
              <w:t xml:space="preserve"> (%)</w:t>
            </w:r>
            <w:r>
              <w:rPr>
                <w:spacing w:val="-4"/>
              </w:rPr>
              <w:t>, содержание и ремонт имущества</w:t>
            </w:r>
            <w:r w:rsidR="0014659E">
              <w:rPr>
                <w:spacing w:val="-4"/>
              </w:rPr>
              <w:t>,</w:t>
            </w:r>
            <w:r>
              <w:rPr>
                <w:spacing w:val="-4"/>
              </w:rPr>
              <w:t xml:space="preserve"> </w:t>
            </w:r>
            <w:r w:rsidR="0014659E">
              <w:rPr>
                <w:spacing w:val="-4"/>
              </w:rPr>
              <w:t>(%)</w:t>
            </w:r>
            <w:r w:rsidR="00F16CA7">
              <w:t>.</w:t>
            </w:r>
          </w:p>
          <w:p w:rsidR="00703E08" w:rsidRPr="00703E08" w:rsidRDefault="00703E08" w:rsidP="00703E08">
            <w:r w:rsidRPr="00703E08">
              <w:t>-</w:t>
            </w:r>
            <w:r w:rsidRPr="00703E08">
              <w:rPr>
                <w:color w:val="333333"/>
                <w:shd w:val="clear" w:color="auto" w:fill="FFFFFF"/>
              </w:rPr>
              <w:t xml:space="preserve"> доля площади лесов, выбывших из состава </w:t>
            </w:r>
            <w:r>
              <w:rPr>
                <w:color w:val="333333"/>
                <w:shd w:val="clear" w:color="auto" w:fill="FFFFFF"/>
              </w:rPr>
              <w:t>п</w:t>
            </w:r>
            <w:r w:rsidRPr="00703E08">
              <w:rPr>
                <w:color w:val="333333"/>
                <w:shd w:val="clear" w:color="auto" w:fill="FFFFFF"/>
              </w:rPr>
              <w:t>окрытых </w:t>
            </w:r>
            <w:r w:rsidRPr="00703E08">
              <w:rPr>
                <w:bCs/>
                <w:color w:val="333333"/>
                <w:shd w:val="clear" w:color="auto" w:fill="FFFFFF"/>
              </w:rPr>
              <w:t>лесной</w:t>
            </w:r>
            <w:r w:rsidRPr="00703E08">
              <w:rPr>
                <w:color w:val="333333"/>
                <w:shd w:val="clear" w:color="auto" w:fill="FFFFFF"/>
              </w:rPr>
              <w:t> растительностью земель </w:t>
            </w:r>
            <w:r w:rsidRPr="00703E08">
              <w:rPr>
                <w:bCs/>
                <w:color w:val="333333"/>
                <w:shd w:val="clear" w:color="auto" w:fill="FFFFFF"/>
              </w:rPr>
              <w:t>лесного</w:t>
            </w:r>
            <w:r w:rsidRPr="00703E08">
              <w:rPr>
                <w:color w:val="333333"/>
                <w:shd w:val="clear" w:color="auto" w:fill="FFFFFF"/>
              </w:rPr>
              <w:t> фонда в связи с воздействием пожаров, вредных организмов, рубок и других факторов, в общей площади покрытых </w:t>
            </w:r>
            <w:r w:rsidRPr="00703E08">
              <w:rPr>
                <w:bCs/>
                <w:color w:val="333333"/>
                <w:shd w:val="clear" w:color="auto" w:fill="FFFFFF"/>
              </w:rPr>
              <w:t>лесной</w:t>
            </w:r>
            <w:r w:rsidRPr="00703E08">
              <w:rPr>
                <w:color w:val="333333"/>
                <w:shd w:val="clear" w:color="auto" w:fill="FFFFFF"/>
              </w:rPr>
              <w:t> растительностью земель </w:t>
            </w:r>
            <w:r w:rsidRPr="00703E08">
              <w:rPr>
                <w:bCs/>
                <w:color w:val="333333"/>
                <w:shd w:val="clear" w:color="auto" w:fill="FFFFFF"/>
              </w:rPr>
              <w:t>лесного</w:t>
            </w:r>
            <w:r>
              <w:rPr>
                <w:color w:val="333333"/>
                <w:shd w:val="clear" w:color="auto" w:fill="FFFFFF"/>
              </w:rPr>
              <w:t> фонда</w:t>
            </w:r>
          </w:p>
        </w:tc>
      </w:tr>
      <w:tr w:rsidR="004A172E" w:rsidTr="002D2F95">
        <w:trPr>
          <w:trHeight w:val="1131"/>
        </w:trPr>
        <w:tc>
          <w:tcPr>
            <w:tcW w:w="2946" w:type="dxa"/>
            <w:shd w:val="clear" w:color="auto" w:fill="FFFFFF"/>
          </w:tcPr>
          <w:p w:rsidR="004A172E" w:rsidRPr="00B27BF3" w:rsidRDefault="004A172E" w:rsidP="001859C0">
            <w:r>
              <w:t>Этапы и сроки реализации муниципальной программы</w:t>
            </w:r>
          </w:p>
        </w:tc>
        <w:tc>
          <w:tcPr>
            <w:tcW w:w="7545" w:type="dxa"/>
          </w:tcPr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c 01.01.2021 по 31.12.202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1 этап c 01.01.2021 по 31.12.2021</w:t>
            </w:r>
          </w:p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2 этап c 01.01.2022 по 31.12.2022</w:t>
            </w:r>
          </w:p>
          <w:p w:rsid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3 этап c 01.01.2023 по 31.12.2023</w:t>
            </w:r>
          </w:p>
          <w:p w:rsidR="00B82F1B" w:rsidRDefault="00B82F1B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этап с 01.01.2024 по 31.12.2024</w:t>
            </w:r>
          </w:p>
          <w:p w:rsidR="002D2F95" w:rsidRDefault="00E909EE" w:rsidP="00810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этап с 01.01.2025 по 31.12.2025</w:t>
            </w:r>
          </w:p>
          <w:p w:rsidR="00E17076" w:rsidRPr="00A01F0A" w:rsidRDefault="00E17076" w:rsidP="00810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этап с 01.01.2025 по 31.12.2026</w:t>
            </w:r>
          </w:p>
        </w:tc>
      </w:tr>
      <w:tr w:rsidR="00956CC8" w:rsidTr="002D2F95">
        <w:trPr>
          <w:trHeight w:val="896"/>
        </w:trPr>
        <w:tc>
          <w:tcPr>
            <w:tcW w:w="2946" w:type="dxa"/>
            <w:shd w:val="clear" w:color="auto" w:fill="FFFFFF"/>
          </w:tcPr>
          <w:p w:rsidR="00400790" w:rsidRDefault="00400790" w:rsidP="00CC00BA">
            <w:r>
              <w:t>Ожидаемые результаты реализации муниципальной программы</w:t>
            </w:r>
            <w:r>
              <w:tab/>
            </w:r>
          </w:p>
        </w:tc>
        <w:tc>
          <w:tcPr>
            <w:tcW w:w="7545" w:type="dxa"/>
          </w:tcPr>
          <w:p w:rsidR="008F6A74" w:rsidRPr="008F6A74" w:rsidRDefault="00400790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мероприятий муниципальной программы ожидается:  </w:t>
            </w:r>
          </w:p>
          <w:p w:rsidR="008F6A74" w:rsidRPr="008F6A74" w:rsidRDefault="004E20A0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населения города качественными банными услугами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8F6A7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перемещения пешеходов, водителей транспортных сре</w:t>
            </w:r>
            <w:proofErr w:type="gramStart"/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proofErr w:type="gramEnd"/>
            <w:r w:rsidR="005710FC">
              <w:rPr>
                <w:rFonts w:ascii="Times New Roman" w:hAnsi="Times New Roman" w:cs="Times New Roman"/>
                <w:sz w:val="24"/>
                <w:szCs w:val="24"/>
              </w:rPr>
              <w:t>емное время суток</w:t>
            </w: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E67FC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10FC" w:rsidRPr="005710FC">
              <w:rPr>
                <w:rFonts w:ascii="Times New Roman" w:hAnsi="Times New Roman" w:cs="Times New Roman"/>
                <w:sz w:val="24"/>
                <w:szCs w:val="24"/>
              </w:rPr>
              <w:t>беспечение в исправном состоянии кладбищенских сооружений, уборка территории и вывоз мусора с территории кладбищ, транспортировка тел умерших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4A172E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отсутствие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 перед жилищно-коммунальными службами за потребление жилищно-коммунальных услуг;</w:t>
            </w:r>
          </w:p>
          <w:p w:rsidR="008F6A74" w:rsidRDefault="001B4CF9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сроков 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жилого фонда;</w:t>
            </w:r>
          </w:p>
          <w:p w:rsidR="005B3524" w:rsidRPr="008F6A74" w:rsidRDefault="005B352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увеличение сроков эксплуатации общественных нецентрализованных источников  питьевого водоснабжения, защита воды от загрязнения;</w:t>
            </w:r>
          </w:p>
          <w:p w:rsidR="008F6A74" w:rsidRDefault="001B4CF9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бесперебойная подача газа в жилой фонд городского поселения</w:t>
            </w:r>
          </w:p>
          <w:p w:rsidR="00D7277E" w:rsidRPr="00D7277E" w:rsidRDefault="00D7277E" w:rsidP="00D727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277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комплексной оценки ситуации в сфере теплоснабжения, водоснабжения и водоотведения. </w:t>
            </w:r>
          </w:p>
          <w:p w:rsidR="007D6610" w:rsidRPr="007D6610" w:rsidRDefault="007D6610" w:rsidP="007D6610">
            <w:pPr>
              <w:widowControl w:val="0"/>
              <w:autoSpaceDE w:val="0"/>
              <w:autoSpaceDN w:val="0"/>
              <w:adjustRightInd w:val="0"/>
            </w:pPr>
            <w:r>
              <w:t>- м</w:t>
            </w:r>
            <w:r w:rsidRPr="007D6610">
              <w:t>атериалы лесоустройства по землям населенных пунктов муниципального образования городское поселение «Емва».</w:t>
            </w:r>
          </w:p>
          <w:p w:rsidR="00400790" w:rsidRPr="008F6A74" w:rsidRDefault="00400790" w:rsidP="00C75A64"/>
        </w:tc>
      </w:tr>
      <w:tr w:rsidR="002D2F95" w:rsidTr="002D2F95">
        <w:trPr>
          <w:trHeight w:val="896"/>
        </w:trPr>
        <w:tc>
          <w:tcPr>
            <w:tcW w:w="2946" w:type="dxa"/>
            <w:vMerge w:val="restart"/>
            <w:shd w:val="clear" w:color="auto" w:fill="FFFFFF"/>
          </w:tcPr>
          <w:p w:rsidR="002D2F95" w:rsidRDefault="002D2F95" w:rsidP="001859C0">
            <w:r>
              <w:t xml:space="preserve">Объем финансирования </w:t>
            </w:r>
            <w:proofErr w:type="gramStart"/>
            <w:r>
              <w:t>муниципальной</w:t>
            </w:r>
            <w:proofErr w:type="gramEnd"/>
          </w:p>
          <w:p w:rsidR="002D2F95" w:rsidRDefault="002D2F95" w:rsidP="001859C0">
            <w:r w:rsidRPr="00CC00BA">
              <w:t>программ</w:t>
            </w:r>
            <w:r>
              <w:t xml:space="preserve">ы </w:t>
            </w:r>
            <w:r>
              <w:tab/>
            </w:r>
          </w:p>
        </w:tc>
        <w:tc>
          <w:tcPr>
            <w:tcW w:w="7545" w:type="dxa"/>
          </w:tcPr>
          <w:tbl>
            <w:tblPr>
              <w:tblStyle w:val="a3"/>
              <w:tblW w:w="7319" w:type="dxa"/>
              <w:tblLook w:val="04A0" w:firstRow="1" w:lastRow="0" w:firstColumn="1" w:lastColumn="0" w:noHBand="0" w:noVBand="1"/>
            </w:tblPr>
            <w:tblGrid>
              <w:gridCol w:w="1114"/>
              <w:gridCol w:w="1231"/>
              <w:gridCol w:w="1183"/>
              <w:gridCol w:w="1324"/>
              <w:gridCol w:w="1231"/>
              <w:gridCol w:w="1236"/>
            </w:tblGrid>
            <w:tr w:rsidR="002D2F95" w:rsidTr="002852D9">
              <w:tc>
                <w:tcPr>
                  <w:tcW w:w="121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31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ФБ</w:t>
                  </w:r>
                </w:p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1188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РБ</w:t>
                  </w:r>
                </w:p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360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МБ</w:t>
                  </w:r>
                </w:p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186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от ПДХ</w:t>
                  </w:r>
                </w:p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1143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</w:tr>
            <w:tr w:rsidR="002D2F95" w:rsidTr="002852D9">
              <w:tc>
                <w:tcPr>
                  <w:tcW w:w="121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3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88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360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15253,572</w:t>
                  </w:r>
                </w:p>
              </w:tc>
              <w:tc>
                <w:tcPr>
                  <w:tcW w:w="1186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43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15253,572</w:t>
                  </w:r>
                </w:p>
              </w:tc>
            </w:tr>
            <w:tr w:rsidR="002D2F95" w:rsidTr="002852D9">
              <w:tc>
                <w:tcPr>
                  <w:tcW w:w="121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23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8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1200,00</w:t>
                  </w:r>
                </w:p>
              </w:tc>
              <w:tc>
                <w:tcPr>
                  <w:tcW w:w="1360" w:type="dxa"/>
                </w:tcPr>
                <w:p w:rsidR="002D2F95" w:rsidRDefault="002D2F95" w:rsidP="000A56C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  <w:r w:rsidR="000A56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</w:t>
                  </w:r>
                  <w:r w:rsidR="000A56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806</w:t>
                  </w:r>
                </w:p>
              </w:tc>
              <w:tc>
                <w:tcPr>
                  <w:tcW w:w="1186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43" w:type="dxa"/>
                </w:tcPr>
                <w:p w:rsidR="002D2F95" w:rsidRDefault="000A56C9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20771,806</w:t>
                  </w:r>
                </w:p>
              </w:tc>
            </w:tr>
            <w:tr w:rsidR="002D2F95" w:rsidTr="002852D9">
              <w:tc>
                <w:tcPr>
                  <w:tcW w:w="121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2023</w:t>
                  </w:r>
                </w:p>
              </w:tc>
              <w:tc>
                <w:tcPr>
                  <w:tcW w:w="123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8" w:type="dxa"/>
                </w:tcPr>
                <w:p w:rsidR="002D2F95" w:rsidRDefault="00635E33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360" w:type="dxa"/>
                </w:tcPr>
                <w:p w:rsidR="002D2F95" w:rsidRDefault="00A764DE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5247,191</w:t>
                  </w:r>
                </w:p>
              </w:tc>
              <w:tc>
                <w:tcPr>
                  <w:tcW w:w="1186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43" w:type="dxa"/>
                </w:tcPr>
                <w:p w:rsidR="002D2F95" w:rsidRDefault="00635E33" w:rsidP="00A764DE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  <w:r w:rsidR="00A76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47,191</w:t>
                  </w:r>
                </w:p>
              </w:tc>
            </w:tr>
            <w:tr w:rsidR="002D2F95" w:rsidTr="002852D9">
              <w:tc>
                <w:tcPr>
                  <w:tcW w:w="121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3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8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360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6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43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D2F95" w:rsidTr="002852D9">
              <w:tc>
                <w:tcPr>
                  <w:tcW w:w="121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31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8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360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6" w:type="dxa"/>
                </w:tcPr>
                <w:p w:rsid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43" w:type="dxa"/>
                </w:tcPr>
                <w:p w:rsidR="002D2F95" w:rsidRDefault="002D2F95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E17076" w:rsidTr="002852D9">
              <w:tc>
                <w:tcPr>
                  <w:tcW w:w="1211" w:type="dxa"/>
                </w:tcPr>
                <w:p w:rsidR="00E17076" w:rsidRDefault="00E17076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31" w:type="dxa"/>
                </w:tcPr>
                <w:p w:rsidR="00E17076" w:rsidRDefault="00CE5D8E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8" w:type="dxa"/>
                </w:tcPr>
                <w:p w:rsidR="00E17076" w:rsidRDefault="00CE5D8E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360" w:type="dxa"/>
                </w:tcPr>
                <w:p w:rsidR="00E17076" w:rsidRDefault="00CE5D8E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6" w:type="dxa"/>
                </w:tcPr>
                <w:p w:rsidR="00E17076" w:rsidRDefault="00CE5D8E" w:rsidP="008F6A74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43" w:type="dxa"/>
                </w:tcPr>
                <w:p w:rsidR="00E17076" w:rsidRDefault="00CE5D8E" w:rsidP="002852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D2F95" w:rsidTr="002852D9">
              <w:tc>
                <w:tcPr>
                  <w:tcW w:w="1211" w:type="dxa"/>
                </w:tcPr>
                <w:p w:rsidR="002D2F95" w:rsidRP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D2F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231" w:type="dxa"/>
                </w:tcPr>
                <w:p w:rsidR="002D2F95" w:rsidRP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D2F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88" w:type="dxa"/>
                </w:tcPr>
                <w:p w:rsidR="002D2F95" w:rsidRPr="002D2F95" w:rsidRDefault="00BE4B6C" w:rsidP="00635E33">
                  <w:pPr>
                    <w:pStyle w:val="ConsPlusCell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635E3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360" w:type="dxa"/>
                </w:tcPr>
                <w:p w:rsidR="002D2F95" w:rsidRPr="002D2F95" w:rsidRDefault="000A56C9" w:rsidP="008F6A74">
                  <w:pPr>
                    <w:pStyle w:val="ConsPlusCell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40072,569</w:t>
                  </w:r>
                </w:p>
              </w:tc>
              <w:tc>
                <w:tcPr>
                  <w:tcW w:w="1186" w:type="dxa"/>
                </w:tcPr>
                <w:p w:rsidR="002D2F95" w:rsidRPr="002D2F95" w:rsidRDefault="002D2F95" w:rsidP="008F6A74">
                  <w:pPr>
                    <w:pStyle w:val="ConsPlusCell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D2F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43" w:type="dxa"/>
                </w:tcPr>
                <w:p w:rsidR="002D2F95" w:rsidRPr="002D2F95" w:rsidRDefault="00A764DE" w:rsidP="00635E33">
                  <w:pPr>
                    <w:pStyle w:val="ConsPlusCell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41</w:t>
                  </w:r>
                  <w:r w:rsidR="00635E3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CA38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2,</w:t>
                  </w:r>
                  <w:r w:rsidR="00CA38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569</w:t>
                  </w:r>
                </w:p>
              </w:tc>
            </w:tr>
          </w:tbl>
          <w:p w:rsidR="002D2F95" w:rsidRPr="008F6A74" w:rsidRDefault="002D2F95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F95" w:rsidTr="002D2F95">
        <w:trPr>
          <w:trHeight w:val="1413"/>
        </w:trPr>
        <w:tc>
          <w:tcPr>
            <w:tcW w:w="2946" w:type="dxa"/>
            <w:vMerge/>
            <w:shd w:val="clear" w:color="auto" w:fill="FFFFFF"/>
          </w:tcPr>
          <w:p w:rsidR="002D2F95" w:rsidRDefault="002D2F95" w:rsidP="001859C0"/>
        </w:tc>
        <w:tc>
          <w:tcPr>
            <w:tcW w:w="7545" w:type="dxa"/>
          </w:tcPr>
          <w:p w:rsidR="002D2F95" w:rsidRDefault="002D2F95" w:rsidP="00AE77E1">
            <w: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2D2F95" w:rsidRDefault="002D2F95" w:rsidP="00E17076">
            <w:r>
              <w:t>Бюджетные ассигнования, предусмотрен</w:t>
            </w:r>
            <w:r w:rsidR="00E17076">
              <w:t>ные в плановом периоде 2021-2026</w:t>
            </w:r>
            <w:r>
              <w:t xml:space="preserve"> годов, могут быть уточнены при формировании проектов бюджета городского поселения «Емва»  на 2021-202</w:t>
            </w:r>
            <w:r w:rsidR="00E17076">
              <w:t>6</w:t>
            </w:r>
            <w:r>
              <w:t xml:space="preserve"> годы</w:t>
            </w:r>
          </w:p>
        </w:tc>
      </w:tr>
    </w:tbl>
    <w:p w:rsidR="008976D6" w:rsidRDefault="008976D6" w:rsidP="00EE55F1">
      <w:pPr>
        <w:jc w:val="center"/>
        <w:rPr>
          <w:b/>
        </w:rPr>
      </w:pPr>
    </w:p>
    <w:p w:rsidR="00173A0C" w:rsidRPr="002013AE" w:rsidRDefault="000E72E7" w:rsidP="00EE55F1">
      <w:pPr>
        <w:jc w:val="center"/>
        <w:rPr>
          <w:b/>
        </w:rPr>
      </w:pPr>
      <w:r>
        <w:rPr>
          <w:b/>
        </w:rPr>
        <w:t xml:space="preserve"> </w:t>
      </w:r>
      <w:r w:rsidR="00173A0C">
        <w:rPr>
          <w:b/>
        </w:rPr>
        <w:t>Характеристика программы</w:t>
      </w:r>
    </w:p>
    <w:p w:rsidR="00EE55F1" w:rsidRPr="002013AE" w:rsidRDefault="00EE55F1" w:rsidP="00EE55F1">
      <w:pPr>
        <w:jc w:val="center"/>
        <w:rPr>
          <w:b/>
        </w:rPr>
      </w:pPr>
      <w:r w:rsidRPr="002013AE">
        <w:rPr>
          <w:b/>
        </w:rPr>
        <w:t xml:space="preserve">Содержание проблемы и обоснование необходимости </w:t>
      </w:r>
    </w:p>
    <w:p w:rsidR="00EE55F1" w:rsidRPr="002013AE" w:rsidRDefault="00EE55F1" w:rsidP="00EE55F1">
      <w:pPr>
        <w:jc w:val="center"/>
        <w:rPr>
          <w:b/>
        </w:rPr>
      </w:pPr>
      <w:r w:rsidRPr="002013AE">
        <w:rPr>
          <w:b/>
        </w:rPr>
        <w:t>ее решения программными методами</w:t>
      </w:r>
    </w:p>
    <w:p w:rsidR="000E72E7" w:rsidRDefault="000E72E7" w:rsidP="00EE55F1">
      <w:pPr>
        <w:ind w:firstLine="720"/>
        <w:jc w:val="both"/>
      </w:pPr>
    </w:p>
    <w:p w:rsidR="00EE55F1" w:rsidRPr="002013AE" w:rsidRDefault="00EE55F1" w:rsidP="00EE55F1">
      <w:pPr>
        <w:ind w:firstLine="720"/>
        <w:jc w:val="both"/>
      </w:pPr>
      <w:r w:rsidRPr="002013AE">
        <w:t>1. Общие положения.</w:t>
      </w:r>
    </w:p>
    <w:p w:rsidR="00703E08" w:rsidRDefault="004878A5" w:rsidP="00703E08">
      <w:pPr>
        <w:jc w:val="both"/>
      </w:pPr>
      <w:r>
        <w:t xml:space="preserve">          Муниципальная </w:t>
      </w:r>
      <w:r w:rsidR="00EE55F1" w:rsidRPr="002013AE">
        <w:t xml:space="preserve">программа «Развитие </w:t>
      </w:r>
      <w:r>
        <w:t xml:space="preserve">жилищно-коммунального </w:t>
      </w:r>
      <w:r w:rsidR="00EE55F1" w:rsidRPr="002013AE">
        <w:t>хозяйства</w:t>
      </w:r>
      <w:r w:rsidR="000A4B80">
        <w:t xml:space="preserve"> и </w:t>
      </w:r>
      <w:r>
        <w:t xml:space="preserve">повышение степени </w:t>
      </w:r>
      <w:r w:rsidR="000A4B80">
        <w:t xml:space="preserve">благоустройства </w:t>
      </w:r>
      <w:r>
        <w:t xml:space="preserve">на </w:t>
      </w:r>
      <w:r w:rsidR="000A4B80">
        <w:t>территории городско</w:t>
      </w:r>
      <w:r>
        <w:t>го</w:t>
      </w:r>
      <w:r w:rsidR="000A4B80">
        <w:t xml:space="preserve"> поселении «</w:t>
      </w:r>
      <w:r w:rsidR="00AA16A0">
        <w:t>Емва</w:t>
      </w:r>
      <w:r w:rsidR="000A4B80">
        <w:t xml:space="preserve">» </w:t>
      </w:r>
      <w:r w:rsidR="00EE55F1" w:rsidRPr="002013AE">
        <w:t>(далее - Программа)</w:t>
      </w:r>
      <w:r w:rsidR="00703E08">
        <w:t xml:space="preserve">, разработана в соответствии </w:t>
      </w:r>
      <w:proofErr w:type="gramStart"/>
      <w:r w:rsidR="00703E08">
        <w:t>с</w:t>
      </w:r>
      <w:proofErr w:type="gramEnd"/>
      <w:r w:rsidR="00703E08">
        <w:t>:</w:t>
      </w:r>
    </w:p>
    <w:p w:rsidR="00EE55F1" w:rsidRPr="00703E08" w:rsidRDefault="00703E08" w:rsidP="00703E08">
      <w:pPr>
        <w:jc w:val="both"/>
      </w:pPr>
      <w:r>
        <w:t xml:space="preserve">          </w:t>
      </w:r>
      <w:r w:rsidR="00EE55F1" w:rsidRPr="00703E08"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10.01.2002 N 7-ФЗ "Об охране окружающей среды", </w:t>
      </w:r>
      <w:r w:rsidRPr="00703E08">
        <w:t xml:space="preserve">Федеральный </w:t>
      </w:r>
      <w:hyperlink r:id="rId9" w:history="1">
        <w:r w:rsidRPr="00703E08">
          <w:t>закон</w:t>
        </w:r>
      </w:hyperlink>
      <w:r w:rsidRPr="00703E08">
        <w:t xml:space="preserve"> от 24 июля 2007 № 221-ФЗ «О государственном кадастре недвижимости», </w:t>
      </w:r>
      <w:r w:rsidR="00EE55F1" w:rsidRPr="00703E08">
        <w:t xml:space="preserve">Уставом </w:t>
      </w:r>
      <w:r w:rsidR="0022351E" w:rsidRPr="00703E08">
        <w:t xml:space="preserve">городского </w:t>
      </w:r>
      <w:r w:rsidR="00EE55F1" w:rsidRPr="00703E08">
        <w:t>поселения</w:t>
      </w:r>
      <w:r w:rsidR="0022351E" w:rsidRPr="00703E08">
        <w:t xml:space="preserve"> </w:t>
      </w:r>
      <w:r w:rsidR="007D278C" w:rsidRPr="00703E08">
        <w:t>«</w:t>
      </w:r>
      <w:r w:rsidR="00AA16A0" w:rsidRPr="00703E08">
        <w:t>Емва</w:t>
      </w:r>
      <w:r w:rsidR="007D278C" w:rsidRPr="00703E08">
        <w:t>»</w:t>
      </w:r>
      <w:r w:rsidR="0022351E" w:rsidRPr="00703E08">
        <w:t>.</w:t>
      </w:r>
    </w:p>
    <w:p w:rsidR="0032399D" w:rsidRDefault="0000205B" w:rsidP="00EE55F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городского поселения </w:t>
      </w:r>
      <w:r w:rsidR="007D278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A16A0">
        <w:rPr>
          <w:rFonts w:ascii="Times New Roman" w:hAnsi="Times New Roman" w:cs="Times New Roman"/>
          <w:color w:val="000000"/>
          <w:sz w:val="24"/>
          <w:szCs w:val="24"/>
        </w:rPr>
        <w:t>Емва</w:t>
      </w:r>
      <w:r w:rsidR="007D278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ведет работу по комп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лексному решению </w:t>
      </w:r>
    </w:p>
    <w:p w:rsidR="005615D0" w:rsidRDefault="000A4B80" w:rsidP="0032399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благоустройства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поддержания уровня санитарно-эпидемической безопасности состояния на территории населенного пункта,</w:t>
      </w:r>
      <w:r w:rsidR="005615D0">
        <w:rPr>
          <w:rFonts w:ascii="Times New Roman" w:hAnsi="Times New Roman" w:cs="Times New Roman"/>
          <w:color w:val="000000"/>
          <w:sz w:val="24"/>
          <w:szCs w:val="24"/>
        </w:rPr>
        <w:t xml:space="preserve"> создает условия</w:t>
      </w:r>
      <w:r w:rsidR="0022351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обеспечивающие комфортное проживание населения поселения, обеспечивает сохранность жилого фонда.</w:t>
      </w:r>
    </w:p>
    <w:p w:rsidR="00EE55F1" w:rsidRPr="002013AE" w:rsidRDefault="00EE55F1" w:rsidP="00EE55F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13AE">
        <w:rPr>
          <w:rFonts w:ascii="Times New Roman" w:hAnsi="Times New Roman" w:cs="Times New Roman"/>
          <w:color w:val="000000"/>
          <w:sz w:val="24"/>
          <w:szCs w:val="24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EE55F1" w:rsidRPr="002013AE" w:rsidRDefault="00EE55F1" w:rsidP="00EE55F1">
      <w:pPr>
        <w:jc w:val="both"/>
      </w:pPr>
      <w:r w:rsidRPr="002013AE">
        <w:t xml:space="preserve">          </w:t>
      </w:r>
      <w:r>
        <w:t>Программа</w:t>
      </w:r>
      <w:r w:rsidRPr="002013AE">
        <w:t xml:space="preserve"> направлена на повышение эффективност</w:t>
      </w:r>
      <w:r w:rsidR="0032399D">
        <w:t xml:space="preserve">и функционирования различных сфер </w:t>
      </w:r>
      <w:r w:rsidRPr="002013AE">
        <w:t xml:space="preserve"> жизнеобеспечения поселения, создание условий, обеспечивающих </w:t>
      </w:r>
      <w:r w:rsidR="0032399D">
        <w:t xml:space="preserve">комфортные условия проживания </w:t>
      </w:r>
      <w:r w:rsidR="00B22725">
        <w:t>населения поселения, включая</w:t>
      </w:r>
      <w:r w:rsidRPr="002013AE">
        <w:t xml:space="preserve"> доступно</w:t>
      </w:r>
      <w:r w:rsidR="00B22725">
        <w:t>сть</w:t>
      </w:r>
      <w:r w:rsidRPr="002013AE">
        <w:t>, надежно</w:t>
      </w:r>
      <w:r w:rsidR="00B22725">
        <w:t>сть и устойчивость</w:t>
      </w:r>
      <w:r w:rsidRPr="002013AE">
        <w:t xml:space="preserve"> обслужи</w:t>
      </w:r>
      <w:r w:rsidR="00B22725">
        <w:t xml:space="preserve">вания потребителей коммунальными </w:t>
      </w:r>
      <w:r w:rsidRPr="002013AE">
        <w:t>услуг</w:t>
      </w:r>
      <w:r w:rsidR="00B22725">
        <w:t>ами</w:t>
      </w:r>
      <w:r w:rsidRPr="002013AE">
        <w:t>.</w:t>
      </w:r>
    </w:p>
    <w:p w:rsidR="00EE55F1" w:rsidRPr="002013AE" w:rsidRDefault="00703E08" w:rsidP="00703E08">
      <w:pPr>
        <w:jc w:val="both"/>
      </w:pPr>
      <w:r>
        <w:t xml:space="preserve">           </w:t>
      </w:r>
      <w:r w:rsidR="00EE55F1" w:rsidRPr="002013AE">
        <w:t>2. Характеристика, проблемы и их решения</w:t>
      </w:r>
    </w:p>
    <w:p w:rsidR="00B22725" w:rsidRDefault="00EE55F1" w:rsidP="00EE55F1">
      <w:pPr>
        <w:ind w:firstLine="709"/>
        <w:jc w:val="both"/>
        <w:rPr>
          <w:color w:val="000000"/>
        </w:rPr>
      </w:pPr>
      <w:r w:rsidRPr="002013AE">
        <w:rPr>
          <w:color w:val="000000"/>
        </w:rPr>
        <w:t xml:space="preserve">2.1. </w:t>
      </w:r>
      <w:r w:rsidR="007844D6">
        <w:rPr>
          <w:color w:val="000000"/>
        </w:rPr>
        <w:t xml:space="preserve">В городском поселении 40% жилого фонда </w:t>
      </w:r>
      <w:r w:rsidR="008343A7">
        <w:rPr>
          <w:color w:val="000000"/>
        </w:rPr>
        <w:t>не имеет централизованного  обеспечения горячим водоснабжением. К</w:t>
      </w:r>
      <w:r w:rsidR="00E35C5A">
        <w:rPr>
          <w:color w:val="000000"/>
        </w:rPr>
        <w:t xml:space="preserve">атегория данного жилого фонда строилась без учета возможности у квартиросъемщиков и собственников жилых помещений осуществлять свои гигиенические потребности. </w:t>
      </w:r>
      <w:r w:rsidR="00DC7141">
        <w:rPr>
          <w:color w:val="000000"/>
        </w:rPr>
        <w:t>Удовлетворить</w:t>
      </w:r>
      <w:r w:rsidR="00E35C5A">
        <w:rPr>
          <w:color w:val="000000"/>
        </w:rPr>
        <w:t xml:space="preserve"> </w:t>
      </w:r>
      <w:r w:rsidR="00DC7141">
        <w:rPr>
          <w:color w:val="000000"/>
        </w:rPr>
        <w:t>гигиенические</w:t>
      </w:r>
      <w:r w:rsidR="00E35C5A">
        <w:rPr>
          <w:color w:val="000000"/>
        </w:rPr>
        <w:t xml:space="preserve"> потребност</w:t>
      </w:r>
      <w:r w:rsidR="00DC7141">
        <w:rPr>
          <w:color w:val="000000"/>
        </w:rPr>
        <w:t>и</w:t>
      </w:r>
      <w:r w:rsidR="00E35C5A">
        <w:rPr>
          <w:color w:val="000000"/>
        </w:rPr>
        <w:t xml:space="preserve"> </w:t>
      </w:r>
      <w:r w:rsidR="00DC7141">
        <w:rPr>
          <w:color w:val="000000"/>
        </w:rPr>
        <w:t>данная</w:t>
      </w:r>
      <w:r w:rsidR="00E35C5A">
        <w:rPr>
          <w:color w:val="000000"/>
        </w:rPr>
        <w:t xml:space="preserve"> част</w:t>
      </w:r>
      <w:r w:rsidR="00DC7141">
        <w:rPr>
          <w:color w:val="000000"/>
        </w:rPr>
        <w:t>ь</w:t>
      </w:r>
      <w:r w:rsidR="00E35C5A">
        <w:rPr>
          <w:color w:val="000000"/>
        </w:rPr>
        <w:t xml:space="preserve"> населения</w:t>
      </w:r>
      <w:r w:rsidR="00DC7141">
        <w:rPr>
          <w:color w:val="000000"/>
        </w:rPr>
        <w:t xml:space="preserve"> может</w:t>
      </w:r>
      <w:r w:rsidR="00CE6D10">
        <w:rPr>
          <w:color w:val="000000"/>
        </w:rPr>
        <w:t>,</w:t>
      </w:r>
      <w:r w:rsidR="00DC7141">
        <w:rPr>
          <w:color w:val="000000"/>
        </w:rPr>
        <w:t xml:space="preserve"> воспользовавшись услугами бани.</w:t>
      </w:r>
      <w:r w:rsidR="00E35C5A">
        <w:rPr>
          <w:color w:val="000000"/>
        </w:rPr>
        <w:t xml:space="preserve"> </w:t>
      </w:r>
    </w:p>
    <w:p w:rsidR="00CE6D10" w:rsidRDefault="00CE6D10" w:rsidP="00EE55F1">
      <w:pPr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="002450DD">
        <w:rPr>
          <w:color w:val="000000"/>
        </w:rPr>
        <w:t xml:space="preserve">унктом </w:t>
      </w:r>
      <w:r>
        <w:rPr>
          <w:color w:val="000000"/>
        </w:rPr>
        <w:t>10 ст.14 Федерального закона от</w:t>
      </w:r>
      <w:r w:rsidR="00520D5D">
        <w:rPr>
          <w:color w:val="000000"/>
        </w:rPr>
        <w:t xml:space="preserve"> </w:t>
      </w:r>
      <w:r>
        <w:rPr>
          <w:color w:val="000000"/>
        </w:rPr>
        <w:t xml:space="preserve">06.10.2003 №131-ФЗ «Об общих принципах организации местного самоуправления </w:t>
      </w:r>
      <w:r w:rsidR="00F13160">
        <w:rPr>
          <w:color w:val="000000"/>
        </w:rPr>
        <w:t xml:space="preserve"> в Российской Федерации» на органы местного самоуправления городского поселения возложена обязанность </w:t>
      </w:r>
      <w:proofErr w:type="gramStart"/>
      <w:r w:rsidR="00F13160">
        <w:rPr>
          <w:color w:val="000000"/>
        </w:rPr>
        <w:t>создавать</w:t>
      </w:r>
      <w:proofErr w:type="gramEnd"/>
      <w:r w:rsidR="00F13160">
        <w:rPr>
          <w:color w:val="000000"/>
        </w:rPr>
        <w:t xml:space="preserve"> условия для обеспечения жителей поселения услугами бытового обслуживания. В рамках данных полномочий администрация городского поселения для обеспечения работы бани возмещает затраты на её содержание.</w:t>
      </w:r>
    </w:p>
    <w:p w:rsidR="00F13160" w:rsidRDefault="00EE55F1" w:rsidP="00BE5716">
      <w:pPr>
        <w:jc w:val="both"/>
      </w:pPr>
      <w:r>
        <w:t xml:space="preserve">         2.2</w:t>
      </w:r>
      <w:r w:rsidRPr="002013AE">
        <w:t xml:space="preserve">. </w:t>
      </w:r>
      <w:r w:rsidR="00BF1F3F">
        <w:t xml:space="preserve">Городское поселение «Емва» географически расположено в северных широтах, в </w:t>
      </w:r>
      <w:proofErr w:type="gramStart"/>
      <w:r w:rsidR="00BF1F3F">
        <w:t>связи</w:t>
      </w:r>
      <w:proofErr w:type="gramEnd"/>
      <w:r w:rsidR="00BF1F3F">
        <w:t xml:space="preserve"> с чем в осенне-зимний период</w:t>
      </w:r>
      <w:r w:rsidR="0093110B">
        <w:t xml:space="preserve"> и частично в весенний период</w:t>
      </w:r>
      <w:r w:rsidR="00BF1F3F">
        <w:t xml:space="preserve"> отличается большой продолжительностью темного периода суток.</w:t>
      </w:r>
      <w:r w:rsidR="0093110B">
        <w:t xml:space="preserve"> В темное время суток возникают различные негативные процессы</w:t>
      </w:r>
      <w:r w:rsidR="00520D5D">
        <w:t>,</w:t>
      </w:r>
      <w:r w:rsidR="0093110B">
        <w:t xml:space="preserve">  связанные с увеличением числа дорожно-транспо</w:t>
      </w:r>
      <w:r w:rsidR="00520D5D">
        <w:t>ртных происшествий,  ростом</w:t>
      </w:r>
      <w:r w:rsidR="0093110B">
        <w:t xml:space="preserve"> </w:t>
      </w:r>
      <w:r w:rsidR="00520D5D">
        <w:t>преступности, снижением</w:t>
      </w:r>
      <w:r w:rsidR="0093110B">
        <w:t xml:space="preserve"> безопасности передвижения пешеходов и водителей </w:t>
      </w:r>
      <w:r w:rsidR="00520D5D">
        <w:t xml:space="preserve">транспортных средств, ухудшением </w:t>
      </w:r>
      <w:proofErr w:type="gramStart"/>
      <w:r w:rsidR="00520D5D">
        <w:t>эстетического</w:t>
      </w:r>
      <w:r w:rsidR="0093110B">
        <w:t xml:space="preserve"> вид</w:t>
      </w:r>
      <w:r w:rsidR="00520D5D">
        <w:t>а</w:t>
      </w:r>
      <w:proofErr w:type="gramEnd"/>
      <w:r w:rsidR="0093110B">
        <w:t xml:space="preserve"> населенного пункта</w:t>
      </w:r>
      <w:r w:rsidR="00520D5D">
        <w:t>. Избежать указанных негативных последствий на территории поселения позволяет уличное освещение, которое является одним из элементов благоустройства.</w:t>
      </w:r>
    </w:p>
    <w:p w:rsidR="00520D5D" w:rsidRDefault="00520D5D" w:rsidP="00BE5716">
      <w:pPr>
        <w:jc w:val="both"/>
      </w:pPr>
      <w:r>
        <w:t xml:space="preserve">В рамках п.19 ст.14 Федерального закона от 06.10.2003 №131-ФЗ «Об общих принципах организации местного самоуправления  в Российской Федерации» органы местного </w:t>
      </w:r>
      <w:r>
        <w:lastRenderedPageBreak/>
        <w:t xml:space="preserve">самоуправления  осуществляют организацию благоустройства  территории в связи с чем, администрация городского поселения организует работу уличного освещения и </w:t>
      </w:r>
      <w:r w:rsidR="00B801EC">
        <w:t>несет расходы по содержанию.</w:t>
      </w:r>
    </w:p>
    <w:p w:rsidR="002450DD" w:rsidRDefault="00A91A27" w:rsidP="00BE5716">
      <w:pPr>
        <w:jc w:val="both"/>
      </w:pPr>
      <w:r>
        <w:t>2.3. Содержание кладбищ в надлежащем санитарном состоянии и транспортирование безродных и одиноких входит в компетенцию органа местного самоуправления и является муниципальной нуждой в соответствии с п. 22 ст.14 Федерального закона от 06.10.2003 №131-ФЗ «Об общих принципах организации местного самоуправления в Российской Федерации».</w:t>
      </w:r>
    </w:p>
    <w:p w:rsidR="002450DD" w:rsidRDefault="002450DD" w:rsidP="00BE5716">
      <w:pPr>
        <w:jc w:val="both"/>
      </w:pPr>
      <w:r>
        <w:t>В соответствии указанными требованиями Российского законодательства администрация городского поселения несет расходы по содержанию кладбищ и транспортировке тел одиноких и безродных.</w:t>
      </w:r>
    </w:p>
    <w:p w:rsidR="003A632D" w:rsidRDefault="002450DD" w:rsidP="00BE5716">
      <w:pPr>
        <w:jc w:val="both"/>
      </w:pPr>
      <w:r>
        <w:t xml:space="preserve">2.4. </w:t>
      </w:r>
      <w:r w:rsidR="003A632D">
        <w:t xml:space="preserve">В </w:t>
      </w:r>
      <w:r w:rsidR="009178D5">
        <w:t xml:space="preserve">муниципальной </w:t>
      </w:r>
      <w:r w:rsidR="003A632D">
        <w:t xml:space="preserve">собственности администрации городского поселения </w:t>
      </w:r>
      <w:r>
        <w:t xml:space="preserve"> </w:t>
      </w:r>
      <w:r w:rsidR="003A632D">
        <w:t>имеются жилые помещения в многоквартирных домах</w:t>
      </w:r>
      <w:r w:rsidR="00782BD6">
        <w:t xml:space="preserve"> (МКД)</w:t>
      </w:r>
      <w:r w:rsidR="003A632D">
        <w:t>, которые из-за их ветхости</w:t>
      </w:r>
      <w:r w:rsidR="00A91A27">
        <w:t xml:space="preserve">  </w:t>
      </w:r>
      <w:r w:rsidR="003A632D">
        <w:t>не могут быть сданы в наём или переданы в собственность иным лицам или организациям. Данная категория жилых помещений оборудована внутридомовыми системами центрального теплоснабжения, водоснабжения и водоотве</w:t>
      </w:r>
      <w:r w:rsidR="00782BD6">
        <w:t>дения. Отключение пустующих жилых помещений в МКД от центральных сетей теплоснабжения, водоснабжения и водоотведения осуществить невозможно.</w:t>
      </w:r>
    </w:p>
    <w:p w:rsidR="00782BD6" w:rsidRDefault="00782BD6" w:rsidP="00BE5716">
      <w:pPr>
        <w:jc w:val="both"/>
      </w:pPr>
      <w:r>
        <w:t>В силу требований статей 153,154,155,158 Жилищного кодекса Российской Федерации</w:t>
      </w:r>
      <w:r w:rsidR="00063E73">
        <w:t xml:space="preserve"> от 29.12.2004 №188-ФЗ</w:t>
      </w:r>
      <w:r w:rsidR="00176AD2">
        <w:t xml:space="preserve"> обязанность по внесению платы за жилое помещение и коммунальные услуги возложена на собственника жилых помещений.</w:t>
      </w:r>
    </w:p>
    <w:p w:rsidR="00176AD2" w:rsidRDefault="00176AD2" w:rsidP="00BE5716">
      <w:pPr>
        <w:jc w:val="both"/>
      </w:pPr>
      <w:r>
        <w:t>В соответствии указанными требованиями Российского законодательства администрация городского поселения несет расходы по оплате коммунальных услуг пустующих жилых помещений.</w:t>
      </w:r>
    </w:p>
    <w:p w:rsidR="00FF158F" w:rsidRDefault="00176AD2" w:rsidP="00BE5716">
      <w:pPr>
        <w:jc w:val="both"/>
      </w:pPr>
      <w:r>
        <w:t xml:space="preserve">2.5. </w:t>
      </w:r>
      <w:r w:rsidR="009178D5">
        <w:t xml:space="preserve">Администрация городского поселения имеет в муниципальной собственности </w:t>
      </w:r>
      <w:r w:rsidR="00FF158F">
        <w:t xml:space="preserve">жилые помещения, которые </w:t>
      </w:r>
      <w:proofErr w:type="gramStart"/>
      <w:r w:rsidR="00FF158F">
        <w:t>сдаются в наём</w:t>
      </w:r>
      <w:proofErr w:type="gramEnd"/>
      <w:r w:rsidR="00FF158F">
        <w:t xml:space="preserve"> населению поселения. В соответствии с требованиями статей 154 158 Жилищного кодекса Российской Федерации от 29.12.2004 №188-ФЗ собственник жилого помещения в многоквартирном доме обязан нести расходы на содержание общего имущества  в МКД соразмерно своей доле путем внесения платы за содержание жилого помещения, включая взносы на капитальный ремонт.</w:t>
      </w:r>
      <w:r w:rsidR="00FF158F" w:rsidRPr="00FF158F">
        <w:t xml:space="preserve"> </w:t>
      </w:r>
    </w:p>
    <w:p w:rsidR="00176AD2" w:rsidRDefault="00FF158F" w:rsidP="00BE5716">
      <w:pPr>
        <w:jc w:val="both"/>
      </w:pPr>
      <w:r w:rsidRPr="00FF158F">
        <w:t xml:space="preserve">В соответствии указанными требованиями Российского законодательства администрация городского поселения несет расходы по оплате </w:t>
      </w:r>
      <w:r>
        <w:t>взносов на проведение работ по капитальному ремонту общего имущества в МКД.</w:t>
      </w:r>
    </w:p>
    <w:p w:rsidR="000A69C7" w:rsidRDefault="000A69C7" w:rsidP="00BE5716">
      <w:pPr>
        <w:jc w:val="both"/>
      </w:pPr>
      <w:r>
        <w:t>2.6.</w:t>
      </w:r>
      <w:r w:rsidR="00666D1B">
        <w:t xml:space="preserve">Администрация городского поселения имеет в муниципальной собственности стальной газопровод с элементами запорной арматуры и технических сооружений.  </w:t>
      </w:r>
    </w:p>
    <w:p w:rsidR="00666D1B" w:rsidRDefault="00666D1B" w:rsidP="00BE5716">
      <w:pPr>
        <w:jc w:val="both"/>
      </w:pPr>
      <w:r>
        <w:t>В соответствии с пунктами 3 и 4 ст. 14 Федерального закона от 06.10. 2003 №131-ФЗ «Об общих принципах организации местного самоуправления в Российской Федерации» администрация городского поселения обеспечивает владение имуществом и обеспечивает газоснабжение жилого фонда.</w:t>
      </w:r>
    </w:p>
    <w:p w:rsidR="00666D1B" w:rsidRDefault="00666D1B" w:rsidP="00BE5716">
      <w:pPr>
        <w:jc w:val="both"/>
      </w:pPr>
      <w:r w:rsidRPr="00666D1B">
        <w:t xml:space="preserve">В соответствии указанными требованиями Российского законодательства администрация городского поселения несет расходы по оплате </w:t>
      </w:r>
      <w:r w:rsidR="00A042CB">
        <w:t xml:space="preserve"> технического обслуживания наружных стальных газопроводов, арматуры и сооружений.</w:t>
      </w:r>
    </w:p>
    <w:p w:rsidR="005B3524" w:rsidRDefault="005B3524" w:rsidP="005B3524">
      <w:pPr>
        <w:jc w:val="both"/>
      </w:pPr>
      <w:r>
        <w:t xml:space="preserve">2.7. В соответствии с требованием пункта 4 статьи 14 Федерального закона от 06.10.2003 №131-ФЗ </w:t>
      </w:r>
      <w:r w:rsidRPr="009217B4">
        <w:t>«Об общих принципах организации местного самоупра</w:t>
      </w:r>
      <w:r>
        <w:t xml:space="preserve">вления в Российской Федерации» организация в границах поселения </w:t>
      </w:r>
      <w:r w:rsidR="00D7277E">
        <w:t xml:space="preserve">теплоснабжения, </w:t>
      </w:r>
      <w:r>
        <w:t>водоснабжения</w:t>
      </w:r>
      <w:r w:rsidR="00D7277E">
        <w:t xml:space="preserve"> и водоотведения</w:t>
      </w:r>
      <w:r>
        <w:t xml:space="preserve"> относится к деятельности администрации городского поселения.</w:t>
      </w:r>
    </w:p>
    <w:p w:rsidR="00D7277E" w:rsidRPr="00D7277E" w:rsidRDefault="00D7277E" w:rsidP="00D7277E">
      <w:pPr>
        <w:jc w:val="both"/>
      </w:pPr>
      <w:r w:rsidRPr="00D7277E">
        <w:t>Обязанность по разработке и актуализации схем теплоснабжения, водоснабжения и водоотведения Федеральным законодательством возложена на органы местного самоуправления.</w:t>
      </w:r>
    </w:p>
    <w:p w:rsidR="005B3524" w:rsidRDefault="005B3524" w:rsidP="005B3524">
      <w:pPr>
        <w:jc w:val="both"/>
      </w:pPr>
      <w:r>
        <w:t>Ремонт и содержание общественных источников нецентрализованного водоснабжения – колодцев, является обязанностью городского поселения.</w:t>
      </w:r>
    </w:p>
    <w:p w:rsidR="00FF158F" w:rsidRDefault="00FF158F" w:rsidP="00BE5716">
      <w:pPr>
        <w:jc w:val="both"/>
      </w:pPr>
    </w:p>
    <w:bookmarkStart w:id="0" w:name="Par564"/>
    <w:bookmarkStart w:id="1" w:name="Par566"/>
    <w:bookmarkEnd w:id="0"/>
    <w:bookmarkEnd w:id="1"/>
    <w:p w:rsidR="00800D84" w:rsidRPr="00402363" w:rsidRDefault="00767A85" w:rsidP="00703E08">
      <w:pPr>
        <w:jc w:val="both"/>
      </w:pPr>
      <w:r>
        <w:fldChar w:fldCharType="begin"/>
      </w:r>
      <w:r>
        <w:instrText xml:space="preserve"> HYPERLINK \l "Par4079" \o "Ссылка на текущий документ" </w:instrText>
      </w:r>
      <w:r>
        <w:fldChar w:fldCharType="separate"/>
      </w:r>
      <w:r w:rsidR="00800D84" w:rsidRPr="00800D84">
        <w:rPr>
          <w:i/>
          <w:color w:val="0000FF"/>
        </w:rPr>
        <w:t>Подпрограмма</w:t>
      </w:r>
      <w:r>
        <w:rPr>
          <w:i/>
          <w:color w:val="0000FF"/>
        </w:rPr>
        <w:fldChar w:fldCharType="end"/>
      </w:r>
      <w:r w:rsidR="00800D84" w:rsidRPr="00402363">
        <w:t xml:space="preserve"> </w:t>
      </w:r>
      <w:r w:rsidR="00800D84">
        <w:t xml:space="preserve">«Создание условий для комфортабельного проживания населения, в том числе поддерживания санитарного и эстетического состояния территории» </w:t>
      </w:r>
      <w:r w:rsidR="00800D84">
        <w:rPr>
          <w:rFonts w:ascii="Courier New" w:hAnsi="Courier New" w:cs="Courier New"/>
        </w:rPr>
        <w:t xml:space="preserve"> </w:t>
      </w:r>
      <w:r w:rsidR="00800D84" w:rsidRPr="00402363">
        <w:t xml:space="preserve"> </w:t>
      </w:r>
    </w:p>
    <w:p w:rsidR="005B3524" w:rsidRDefault="0004316B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800D84" w:rsidRPr="00402363">
        <w:rPr>
          <w:rFonts w:ascii="Times New Roman" w:hAnsi="Times New Roman" w:cs="Times New Roman"/>
          <w:sz w:val="24"/>
          <w:szCs w:val="24"/>
        </w:rPr>
        <w:t xml:space="preserve">: </w:t>
      </w:r>
      <w:r w:rsidR="00251F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FBA" w:rsidRPr="00251FBA" w:rsidRDefault="005B3524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1FBA" w:rsidRPr="00251FBA">
        <w:rPr>
          <w:rFonts w:ascii="Times New Roman" w:hAnsi="Times New Roman" w:cs="Times New Roman"/>
          <w:sz w:val="24"/>
          <w:szCs w:val="24"/>
        </w:rPr>
        <w:t>Обеспечение санитарно-эпидемической безопасности граждан.</w:t>
      </w:r>
    </w:p>
    <w:p w:rsidR="00251FBA" w:rsidRPr="00251FBA" w:rsidRDefault="005B3524" w:rsidP="005B3524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1FBA" w:rsidRPr="00251FBA">
        <w:rPr>
          <w:rFonts w:ascii="Times New Roman" w:hAnsi="Times New Roman" w:cs="Times New Roman"/>
          <w:sz w:val="24"/>
          <w:szCs w:val="24"/>
        </w:rPr>
        <w:t>Обеспечение безаварийности на дорогах, проездах.</w:t>
      </w:r>
    </w:p>
    <w:p w:rsidR="00800D84" w:rsidRPr="00402363" w:rsidRDefault="005B3524" w:rsidP="005B3524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251FBA" w:rsidRPr="00251FBA">
        <w:rPr>
          <w:rFonts w:ascii="Times New Roman" w:hAnsi="Times New Roman" w:cs="Times New Roman"/>
          <w:sz w:val="24"/>
          <w:szCs w:val="24"/>
        </w:rPr>
        <w:t xml:space="preserve">оддержание санитарного состояния общественных территорий в соответствии с </w:t>
      </w:r>
      <w:r w:rsidR="00251FBA">
        <w:rPr>
          <w:rFonts w:ascii="Times New Roman" w:hAnsi="Times New Roman" w:cs="Times New Roman"/>
          <w:sz w:val="24"/>
          <w:szCs w:val="24"/>
        </w:rPr>
        <w:t xml:space="preserve">  </w:t>
      </w:r>
      <w:r w:rsidR="00251FBA" w:rsidRPr="00251FBA">
        <w:rPr>
          <w:rFonts w:ascii="Times New Roman" w:hAnsi="Times New Roman" w:cs="Times New Roman"/>
          <w:sz w:val="24"/>
          <w:szCs w:val="24"/>
        </w:rPr>
        <w:t>нормативными требованиями и возмещение транспортных услуг.</w:t>
      </w:r>
    </w:p>
    <w:p w:rsidR="00800D84" w:rsidRDefault="00800D84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02363">
        <w:rPr>
          <w:rFonts w:ascii="Times New Roman" w:hAnsi="Times New Roman" w:cs="Times New Roman"/>
          <w:sz w:val="24"/>
          <w:szCs w:val="24"/>
        </w:rPr>
        <w:lastRenderedPageBreak/>
        <w:t>Задачи:</w:t>
      </w:r>
    </w:p>
    <w:p w:rsidR="00707122" w:rsidRDefault="00800D84" w:rsidP="00C934DE">
      <w:pPr>
        <w:jc w:val="both"/>
      </w:pPr>
      <w:r>
        <w:t xml:space="preserve">- </w:t>
      </w:r>
      <w:r w:rsidR="00D27A16">
        <w:t xml:space="preserve"> обеспечение доступности бытовыми услугами граждан;</w:t>
      </w:r>
    </w:p>
    <w:p w:rsidR="00D27A16" w:rsidRDefault="00D27A16" w:rsidP="00C934DE">
      <w:pPr>
        <w:jc w:val="both"/>
      </w:pPr>
      <w:r>
        <w:t>- обеспечение благоустройства и санитарного содержания кладбищенских территорий, транспортировка тел умерших;</w:t>
      </w:r>
    </w:p>
    <w:p w:rsidR="00D27A16" w:rsidRDefault="00D27A16" w:rsidP="00C934DE">
      <w:pPr>
        <w:jc w:val="both"/>
      </w:pPr>
      <w:r>
        <w:t>- содержание, ремонт и восстановление работоспособности уличного освещения.</w:t>
      </w:r>
    </w:p>
    <w:p w:rsidR="00EB13CF" w:rsidRDefault="00EB13CF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B3524" w:rsidRDefault="005B3524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51C56" w:rsidRDefault="0056209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  </w:t>
      </w:r>
    </w:p>
    <w:p w:rsidR="00F51C56" w:rsidRDefault="00F51C5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муниципального образования</w:t>
      </w:r>
    </w:p>
    <w:p w:rsidR="00150133" w:rsidRDefault="00F51C5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«Е</w:t>
      </w:r>
      <w:r w:rsidR="00703E08">
        <w:rPr>
          <w:rFonts w:ascii="Times New Roman" w:hAnsi="Times New Roman" w:cs="Times New Roman"/>
          <w:sz w:val="24"/>
          <w:szCs w:val="24"/>
        </w:rPr>
        <w:t>мва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03E08" w:rsidRDefault="00595B6C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«Создание условий для комфортабельного проживания населения, в том числе для поддержания и улучшения санитарного и эстетического состояния территории»</w:t>
      </w:r>
    </w:p>
    <w:p w:rsidR="00595B6C" w:rsidRPr="00150133" w:rsidRDefault="00595B6C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4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1433"/>
        <w:gridCol w:w="1231"/>
        <w:gridCol w:w="1308"/>
        <w:gridCol w:w="1272"/>
        <w:gridCol w:w="1500"/>
        <w:gridCol w:w="1635"/>
      </w:tblGrid>
      <w:tr w:rsidR="00D52336" w:rsidTr="002D2F95">
        <w:trPr>
          <w:trHeight w:val="930"/>
        </w:trPr>
        <w:tc>
          <w:tcPr>
            <w:tcW w:w="2269" w:type="dxa"/>
            <w:vAlign w:val="center"/>
          </w:tcPr>
          <w:p w:rsidR="00D52336" w:rsidRPr="00EA5B41" w:rsidRDefault="00D52336" w:rsidP="00D27A16">
            <w:pPr>
              <w:jc w:val="center"/>
            </w:pPr>
            <w:bookmarkStart w:id="2" w:name="Par4365"/>
            <w:bookmarkStart w:id="3" w:name="Par4482"/>
            <w:bookmarkEnd w:id="2"/>
            <w:bookmarkEnd w:id="3"/>
            <w:r w:rsidRPr="00EA5B41">
              <w:t xml:space="preserve">Ответственный исполнитель муниципальной </w:t>
            </w:r>
            <w:r w:rsidR="00D27A16">
              <w:t>подп</w:t>
            </w:r>
            <w:r w:rsidRPr="00EA5B41">
              <w:t>рограммы</w:t>
            </w:r>
          </w:p>
        </w:tc>
        <w:tc>
          <w:tcPr>
            <w:tcW w:w="8379" w:type="dxa"/>
            <w:gridSpan w:val="6"/>
            <w:vAlign w:val="center"/>
          </w:tcPr>
          <w:p w:rsidR="00D52336" w:rsidRPr="00EA5B41" w:rsidRDefault="00D52336" w:rsidP="00E7748A">
            <w:pPr>
              <w:jc w:val="center"/>
              <w:rPr>
                <w:b/>
              </w:rPr>
            </w:pPr>
            <w:r w:rsidRPr="00EA5B41">
              <w:rPr>
                <w:b/>
              </w:rPr>
              <w:t>Администрация городского поселения «Емва»</w:t>
            </w:r>
          </w:p>
          <w:p w:rsidR="00D52336" w:rsidRPr="00B461C1" w:rsidRDefault="00D52336" w:rsidP="00E7748A">
            <w:pPr>
              <w:jc w:val="center"/>
              <w:rPr>
                <w:sz w:val="18"/>
                <w:szCs w:val="18"/>
              </w:rPr>
            </w:pPr>
          </w:p>
        </w:tc>
      </w:tr>
      <w:tr w:rsidR="00D52336" w:rsidTr="002D2F95">
        <w:trPr>
          <w:trHeight w:val="423"/>
        </w:trPr>
        <w:tc>
          <w:tcPr>
            <w:tcW w:w="2269" w:type="dxa"/>
          </w:tcPr>
          <w:p w:rsidR="00D52336" w:rsidRPr="00EA5B41" w:rsidRDefault="004412C9" w:rsidP="00E774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  <w:r w:rsidR="00D52336" w:rsidRPr="00EA5B41">
              <w:rPr>
                <w:rFonts w:ascii="Times New Roman" w:hAnsi="Times New Roman" w:cs="Times New Roman"/>
                <w:sz w:val="24"/>
                <w:szCs w:val="24"/>
              </w:rPr>
              <w:t xml:space="preserve">   подпрограммы                                                         </w:t>
            </w:r>
          </w:p>
        </w:tc>
        <w:tc>
          <w:tcPr>
            <w:tcW w:w="8379" w:type="dxa"/>
            <w:gridSpan w:val="6"/>
          </w:tcPr>
          <w:p w:rsidR="00D52336" w:rsidRPr="00B461C1" w:rsidRDefault="00D52336" w:rsidP="00E7748A">
            <w:pPr>
              <w:rPr>
                <w:sz w:val="18"/>
                <w:szCs w:val="18"/>
              </w:rPr>
            </w:pPr>
          </w:p>
        </w:tc>
      </w:tr>
      <w:tr w:rsidR="00D52336" w:rsidTr="002D2F95">
        <w:trPr>
          <w:trHeight w:val="688"/>
        </w:trPr>
        <w:tc>
          <w:tcPr>
            <w:tcW w:w="2269" w:type="dxa"/>
          </w:tcPr>
          <w:p w:rsidR="00D52336" w:rsidRPr="00EA5B41" w:rsidRDefault="00D52336" w:rsidP="00E774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41">
              <w:rPr>
                <w:rFonts w:ascii="Times New Roman" w:hAnsi="Times New Roman" w:cs="Times New Roman"/>
                <w:sz w:val="24"/>
                <w:szCs w:val="24"/>
              </w:rPr>
              <w:t>Программно - целевые инструменты подпрограммы</w:t>
            </w:r>
          </w:p>
        </w:tc>
        <w:tc>
          <w:tcPr>
            <w:tcW w:w="8379" w:type="dxa"/>
            <w:gridSpan w:val="6"/>
          </w:tcPr>
          <w:p w:rsidR="00D52336" w:rsidRPr="00B461C1" w:rsidRDefault="00D52336" w:rsidP="00E7748A">
            <w:pPr>
              <w:rPr>
                <w:sz w:val="18"/>
                <w:szCs w:val="18"/>
              </w:rPr>
            </w:pPr>
          </w:p>
        </w:tc>
      </w:tr>
      <w:tr w:rsidR="00D52336" w:rsidTr="002D2F95">
        <w:trPr>
          <w:trHeight w:val="451"/>
        </w:trPr>
        <w:tc>
          <w:tcPr>
            <w:tcW w:w="2269" w:type="dxa"/>
            <w:vAlign w:val="center"/>
          </w:tcPr>
          <w:p w:rsidR="00A772F9" w:rsidRDefault="00A772F9" w:rsidP="00E7748A">
            <w:pPr>
              <w:jc w:val="center"/>
            </w:pPr>
            <w:r>
              <w:t>Цели</w:t>
            </w:r>
          </w:p>
          <w:p w:rsidR="00D52336" w:rsidRPr="00EA5B41" w:rsidRDefault="00D27A16" w:rsidP="00E7748A">
            <w:pPr>
              <w:jc w:val="center"/>
            </w:pPr>
            <w:r>
              <w:t>п</w:t>
            </w:r>
            <w:r w:rsidR="008C01F4">
              <w:t>одп</w:t>
            </w:r>
            <w:r w:rsidR="00D52336" w:rsidRPr="00EA5B41">
              <w:t>рограммы</w:t>
            </w:r>
          </w:p>
        </w:tc>
        <w:tc>
          <w:tcPr>
            <w:tcW w:w="8379" w:type="dxa"/>
            <w:gridSpan w:val="6"/>
          </w:tcPr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Обеспечение санитарно-эпидемической безопасности граждан.</w:t>
            </w:r>
          </w:p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Обеспечение безаварийности на дорогах, проездах.</w:t>
            </w:r>
          </w:p>
          <w:p w:rsidR="00A772F9" w:rsidRPr="00C55B27" w:rsidRDefault="00A772F9" w:rsidP="00D7277E">
            <w:pPr>
              <w:tabs>
                <w:tab w:val="left" w:pos="373"/>
              </w:tabs>
              <w:jc w:val="both"/>
            </w:pPr>
            <w:r>
              <w:t>Поддержание санитарного состояния общественных территорий в соответствии с нормативными требованиями и возмещение транспортных услуг.</w:t>
            </w:r>
          </w:p>
        </w:tc>
      </w:tr>
      <w:tr w:rsidR="00D52336" w:rsidRPr="00114E53" w:rsidTr="002D2F95">
        <w:trPr>
          <w:trHeight w:val="1331"/>
        </w:trPr>
        <w:tc>
          <w:tcPr>
            <w:tcW w:w="2269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>Задачи</w:t>
            </w:r>
          </w:p>
          <w:p w:rsidR="00D52336" w:rsidRPr="003B7732" w:rsidRDefault="00D27A16" w:rsidP="00E7748A">
            <w:pPr>
              <w:jc w:val="center"/>
            </w:pPr>
            <w:r>
              <w:t>п</w:t>
            </w:r>
            <w:r w:rsidR="008C01F4">
              <w:t>одп</w:t>
            </w:r>
            <w:r w:rsidR="00D52336" w:rsidRPr="003B7732">
              <w:t>рограммы</w:t>
            </w:r>
          </w:p>
          <w:p w:rsidR="00D52336" w:rsidRPr="00B461C1" w:rsidRDefault="00D52336" w:rsidP="00E774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9" w:type="dxa"/>
            <w:gridSpan w:val="6"/>
            <w:vAlign w:val="center"/>
          </w:tcPr>
          <w:p w:rsidR="007802A0" w:rsidRDefault="007802A0" w:rsidP="00E7748A">
            <w:pPr>
              <w:jc w:val="both"/>
            </w:pPr>
            <w:r>
              <w:t>- обеспечение доступности бытовыми услугами населения;</w:t>
            </w:r>
          </w:p>
          <w:p w:rsidR="007802A0" w:rsidRDefault="007802A0" w:rsidP="00E7748A">
            <w:pPr>
              <w:jc w:val="both"/>
            </w:pPr>
            <w:r>
              <w:t>- обеспечение благоустройства и санитарного содержания кладбищенских территорий, транспортировка тел умерших;</w:t>
            </w:r>
          </w:p>
          <w:p w:rsidR="00D7277E" w:rsidRPr="008A6D69" w:rsidRDefault="007802A0" w:rsidP="00D7277E">
            <w:pPr>
              <w:jc w:val="both"/>
            </w:pPr>
            <w:r>
              <w:t>- содержание, ремонт и восстановление работоспособности уличного освещения.</w:t>
            </w:r>
          </w:p>
        </w:tc>
      </w:tr>
      <w:tr w:rsidR="00D52336" w:rsidTr="002D2F95">
        <w:trPr>
          <w:trHeight w:val="284"/>
        </w:trPr>
        <w:tc>
          <w:tcPr>
            <w:tcW w:w="2269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 xml:space="preserve">Этапы и Сроки реализации </w:t>
            </w:r>
            <w:r w:rsidR="00D27A16">
              <w:t>под</w:t>
            </w:r>
            <w:r w:rsidRPr="003B7732">
              <w:t>программы</w:t>
            </w:r>
          </w:p>
        </w:tc>
        <w:tc>
          <w:tcPr>
            <w:tcW w:w="8379" w:type="dxa"/>
            <w:gridSpan w:val="6"/>
          </w:tcPr>
          <w:p w:rsidR="00D52336" w:rsidRPr="008A6D69" w:rsidRDefault="00D52336" w:rsidP="00E7748A">
            <w:r w:rsidRPr="008A6D69">
              <w:t xml:space="preserve"> Срок реализации - 20</w:t>
            </w:r>
            <w:r w:rsidR="00FF218A">
              <w:t>21</w:t>
            </w:r>
            <w:r w:rsidRPr="008A6D69">
              <w:t xml:space="preserve"> - 20</w:t>
            </w:r>
            <w:r w:rsidR="006E22F1" w:rsidRPr="008A6D69">
              <w:t>2</w:t>
            </w:r>
            <w:r w:rsidR="00E17076">
              <w:t>6</w:t>
            </w:r>
            <w:r w:rsidRPr="008A6D69">
              <w:t xml:space="preserve"> гг.                       </w:t>
            </w:r>
          </w:p>
          <w:p w:rsidR="00D52336" w:rsidRDefault="00D52336" w:rsidP="00E7748A">
            <w:r w:rsidRPr="008A6D69">
              <w:t xml:space="preserve"> </w:t>
            </w:r>
            <w:r w:rsidR="0024349E">
              <w:t>1 этап с 01.01.2021 по 31.12.2021</w:t>
            </w:r>
          </w:p>
          <w:p w:rsidR="0024349E" w:rsidRDefault="0024349E" w:rsidP="00E7748A">
            <w:r>
              <w:t xml:space="preserve"> 2 этап с 01.01.2022 по 31.12.2022</w:t>
            </w:r>
          </w:p>
          <w:p w:rsidR="0024349E" w:rsidRPr="008A6D69" w:rsidRDefault="0024349E" w:rsidP="00E7748A">
            <w:r>
              <w:t xml:space="preserve"> 3 этап с 01.01.2023 по 31.12.2023</w:t>
            </w:r>
          </w:p>
          <w:p w:rsidR="00D52336" w:rsidRDefault="00B82F1B" w:rsidP="00E7748A">
            <w:r>
              <w:t xml:space="preserve"> 4 этап с 01.01.2024 по 31.12.2024</w:t>
            </w:r>
          </w:p>
          <w:p w:rsidR="00527256" w:rsidRDefault="00527256" w:rsidP="00E7748A">
            <w:r>
              <w:t xml:space="preserve"> 5 этап с 01.01.2025 по 31.12.2025</w:t>
            </w:r>
          </w:p>
          <w:p w:rsidR="00E17076" w:rsidRPr="008A6D69" w:rsidRDefault="00E17076" w:rsidP="00E7748A">
            <w:r>
              <w:t>6 этап с 01.01.2026 по 31.12.2026</w:t>
            </w:r>
          </w:p>
        </w:tc>
      </w:tr>
      <w:tr w:rsidR="00D52336" w:rsidRPr="006733B9" w:rsidTr="002D2F95">
        <w:trPr>
          <w:trHeight w:val="558"/>
        </w:trPr>
        <w:tc>
          <w:tcPr>
            <w:tcW w:w="2269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 xml:space="preserve">Целевые показатели (индикаторы) </w:t>
            </w:r>
            <w:r w:rsidR="00571C66">
              <w:t xml:space="preserve"> </w:t>
            </w:r>
            <w:r w:rsidR="00DE158A">
              <w:t>под</w:t>
            </w:r>
            <w:r w:rsidRPr="003B7732">
              <w:t>программы</w:t>
            </w:r>
          </w:p>
        </w:tc>
        <w:tc>
          <w:tcPr>
            <w:tcW w:w="8379" w:type="dxa"/>
            <w:gridSpan w:val="6"/>
          </w:tcPr>
          <w:p w:rsidR="00466B41" w:rsidRDefault="00D52336" w:rsidP="00F51C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56">
              <w:rPr>
                <w:rFonts w:ascii="Times New Roman" w:hAnsi="Times New Roman" w:cs="Times New Roman"/>
                <w:sz w:val="24"/>
                <w:szCs w:val="24"/>
              </w:rPr>
              <w:t xml:space="preserve"> - доля населения,  которому  предоставляются  бытовые услуги  (организация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</w:t>
            </w:r>
          </w:p>
          <w:p w:rsidR="00D52336" w:rsidRPr="00F51C56" w:rsidRDefault="00D52336" w:rsidP="00F51C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5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«Емва» (на конец года</w:t>
            </w:r>
            <w:proofErr w:type="gramStart"/>
            <w:r w:rsidRPr="00F51C56">
              <w:rPr>
                <w:rFonts w:ascii="Times New Roman" w:hAnsi="Times New Roman" w:cs="Times New Roman"/>
                <w:sz w:val="24"/>
                <w:szCs w:val="24"/>
              </w:rPr>
              <w:t>), (%)</w:t>
            </w:r>
            <w:proofErr w:type="gramEnd"/>
          </w:p>
          <w:p w:rsidR="00D52336" w:rsidRPr="00F51C56" w:rsidRDefault="00D52336" w:rsidP="00E7748A">
            <w:pPr>
              <w:jc w:val="both"/>
              <w:rPr>
                <w:spacing w:val="-4"/>
              </w:rPr>
            </w:pPr>
            <w:r w:rsidRPr="00F51C56">
              <w:t xml:space="preserve"> </w:t>
            </w:r>
            <w:r w:rsidR="004D27FA" w:rsidRPr="00F51C56">
              <w:rPr>
                <w:spacing w:val="-4"/>
              </w:rPr>
              <w:t xml:space="preserve">- </w:t>
            </w:r>
            <w:r w:rsidRPr="00F51C56">
              <w:rPr>
                <w:spacing w:val="-4"/>
              </w:rPr>
              <w:t>количество действующих кладбищ, за которыми осуществляется уход</w:t>
            </w:r>
            <w:r w:rsidR="003F0BC0">
              <w:rPr>
                <w:spacing w:val="-4"/>
              </w:rPr>
              <w:t xml:space="preserve"> (</w:t>
            </w:r>
            <w:proofErr w:type="spellStart"/>
            <w:proofErr w:type="gramStart"/>
            <w:r w:rsidR="003F0BC0">
              <w:rPr>
                <w:spacing w:val="-4"/>
              </w:rPr>
              <w:t>шт</w:t>
            </w:r>
            <w:proofErr w:type="spellEnd"/>
            <w:proofErr w:type="gramEnd"/>
            <w:r w:rsidR="003F0BC0">
              <w:rPr>
                <w:spacing w:val="-4"/>
              </w:rPr>
              <w:t>)</w:t>
            </w:r>
            <w:r w:rsidRPr="00F51C56">
              <w:rPr>
                <w:spacing w:val="-4"/>
              </w:rPr>
              <w:t>;</w:t>
            </w:r>
          </w:p>
          <w:p w:rsidR="00D7277E" w:rsidRPr="00F51C56" w:rsidRDefault="00872E37" w:rsidP="00D7277E">
            <w:pPr>
              <w:jc w:val="both"/>
              <w:rPr>
                <w:spacing w:val="-4"/>
              </w:rPr>
            </w:pPr>
            <w:r w:rsidRPr="00F51C56">
              <w:rPr>
                <w:spacing w:val="-4"/>
              </w:rPr>
              <w:t>- количество</w:t>
            </w:r>
            <w:r w:rsidR="004D27FA" w:rsidRPr="00F51C56">
              <w:rPr>
                <w:spacing w:val="-4"/>
              </w:rPr>
              <w:t xml:space="preserve"> </w:t>
            </w:r>
            <w:r w:rsidRPr="00F51C56">
              <w:rPr>
                <w:spacing w:val="-4"/>
              </w:rPr>
              <w:t>работающих светильников</w:t>
            </w:r>
            <w:r w:rsidR="008114E4" w:rsidRPr="00F51C56">
              <w:rPr>
                <w:spacing w:val="-4"/>
              </w:rPr>
              <w:t xml:space="preserve"> системы освещения территории</w:t>
            </w:r>
            <w:proofErr w:type="gramStart"/>
            <w:r w:rsidR="003F0BC0">
              <w:rPr>
                <w:spacing w:val="-4"/>
              </w:rPr>
              <w:t xml:space="preserve"> (%</w:t>
            </w:r>
            <w:r w:rsidR="00E92679">
              <w:rPr>
                <w:spacing w:val="-4"/>
              </w:rPr>
              <w:t>)</w:t>
            </w:r>
            <w:r w:rsidR="008114E4" w:rsidRPr="00F51C56">
              <w:rPr>
                <w:spacing w:val="-4"/>
              </w:rPr>
              <w:t xml:space="preserve"> </w:t>
            </w:r>
            <w:proofErr w:type="gramEnd"/>
            <w:r w:rsidR="00F51C56">
              <w:rPr>
                <w:spacing w:val="-4"/>
              </w:rPr>
              <w:t>населенного пункта</w:t>
            </w:r>
          </w:p>
        </w:tc>
      </w:tr>
      <w:tr w:rsidR="00D52336" w:rsidTr="002D2F95">
        <w:trPr>
          <w:trHeight w:val="284"/>
        </w:trPr>
        <w:tc>
          <w:tcPr>
            <w:tcW w:w="2269" w:type="dxa"/>
            <w:vAlign w:val="center"/>
          </w:tcPr>
          <w:p w:rsidR="00D52336" w:rsidRPr="003B7732" w:rsidRDefault="00571C66" w:rsidP="008114E4">
            <w:pPr>
              <w:jc w:val="center"/>
            </w:pPr>
            <w:r>
              <w:t xml:space="preserve">  </w:t>
            </w:r>
            <w:r w:rsidR="00D52336" w:rsidRPr="003B7732">
              <w:t xml:space="preserve">Ожидаемые результаты реализации муниципальной </w:t>
            </w:r>
            <w:r w:rsidR="00D27A16">
              <w:t>п</w:t>
            </w:r>
            <w:r w:rsidR="008114E4">
              <w:t>одп</w:t>
            </w:r>
            <w:r w:rsidR="00D52336" w:rsidRPr="003B7732">
              <w:t>рограммы</w:t>
            </w:r>
          </w:p>
        </w:tc>
        <w:tc>
          <w:tcPr>
            <w:tcW w:w="8379" w:type="dxa"/>
            <w:gridSpan w:val="6"/>
          </w:tcPr>
          <w:p w:rsidR="00D52336" w:rsidRPr="008A6D69" w:rsidRDefault="00D52336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D69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мероприятий муниципальной программы ожидается:                              </w:t>
            </w:r>
          </w:p>
          <w:p w:rsidR="00D52336" w:rsidRDefault="008114E4" w:rsidP="00E7748A">
            <w:pPr>
              <w:autoSpaceDE w:val="0"/>
              <w:autoSpaceDN w:val="0"/>
              <w:adjustRightInd w:val="0"/>
              <w:jc w:val="both"/>
            </w:pPr>
            <w:r>
              <w:t>- обеспечение населения города качественными банными услугами;</w:t>
            </w:r>
          </w:p>
          <w:p w:rsidR="008114E4" w:rsidRDefault="008114E4" w:rsidP="00E7748A">
            <w:pPr>
              <w:autoSpaceDE w:val="0"/>
              <w:autoSpaceDN w:val="0"/>
              <w:adjustRightInd w:val="0"/>
              <w:jc w:val="both"/>
            </w:pPr>
            <w:r>
              <w:t>- создание благоприятных условий передвижения жителей города в ночное время</w:t>
            </w:r>
            <w:r w:rsidR="006809AB">
              <w:t xml:space="preserve">, </w:t>
            </w:r>
            <w:proofErr w:type="spellStart"/>
            <w:r w:rsidR="006809AB">
              <w:t>профилактирование</w:t>
            </w:r>
            <w:proofErr w:type="spellEnd"/>
            <w:r w:rsidR="006809AB">
              <w:t xml:space="preserve"> роста преступности на территории города, создание эстетического облика территории населенного пункта;</w:t>
            </w:r>
          </w:p>
          <w:p w:rsidR="00D52336" w:rsidRPr="008A6D69" w:rsidRDefault="006809AB" w:rsidP="006809AB">
            <w:pPr>
              <w:autoSpaceDE w:val="0"/>
              <w:autoSpaceDN w:val="0"/>
              <w:adjustRightInd w:val="0"/>
              <w:jc w:val="both"/>
            </w:pPr>
            <w:r>
              <w:t>- обеспечение в исправном состоянии кладбищенских сооружений, уборку территории и вывоз мусора с территории кладбищ, транспортировку тел умерших</w:t>
            </w:r>
            <w:r w:rsidR="00872E37">
              <w:t>.</w:t>
            </w:r>
          </w:p>
          <w:p w:rsidR="00D52336" w:rsidRPr="006809AB" w:rsidRDefault="00D52336" w:rsidP="006809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D69">
              <w:t xml:space="preserve">                                          </w:t>
            </w:r>
          </w:p>
        </w:tc>
      </w:tr>
      <w:tr w:rsidR="0030193B" w:rsidTr="002D2F95">
        <w:trPr>
          <w:trHeight w:val="284"/>
        </w:trPr>
        <w:tc>
          <w:tcPr>
            <w:tcW w:w="2269" w:type="dxa"/>
            <w:vMerge w:val="restart"/>
            <w:vAlign w:val="center"/>
          </w:tcPr>
          <w:p w:rsidR="0030193B" w:rsidRPr="003B7732" w:rsidRDefault="0030193B" w:rsidP="00E7748A">
            <w:pPr>
              <w:jc w:val="center"/>
            </w:pPr>
            <w:r w:rsidRPr="003B7732">
              <w:lastRenderedPageBreak/>
              <w:t>Объемы и источники</w:t>
            </w:r>
          </w:p>
          <w:p w:rsidR="0030193B" w:rsidRPr="003B7732" w:rsidRDefault="0030193B" w:rsidP="00E7748A">
            <w:pPr>
              <w:jc w:val="center"/>
            </w:pPr>
            <w:r w:rsidRPr="003B7732">
              <w:t>финансирования</w:t>
            </w:r>
          </w:p>
          <w:p w:rsidR="0030193B" w:rsidRDefault="0030193B" w:rsidP="00827B1F">
            <w:pPr>
              <w:jc w:val="center"/>
            </w:pPr>
            <w:r>
              <w:t>подп</w:t>
            </w:r>
            <w:r w:rsidRPr="003B7732">
              <w:t>рограммы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30193B" w:rsidRPr="008A6D69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ФБ</w:t>
            </w:r>
          </w:p>
          <w:p w:rsidR="0030193B" w:rsidRPr="008A6D69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РБ</w:t>
            </w:r>
          </w:p>
          <w:p w:rsidR="0030193B" w:rsidRPr="008A6D69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МБ</w:t>
            </w:r>
          </w:p>
          <w:p w:rsidR="0030193B" w:rsidRPr="008A6D69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ПДД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0193B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30193B" w:rsidRPr="008A6D69" w:rsidRDefault="0030193B" w:rsidP="002D2F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30193B" w:rsidTr="002D2F95">
        <w:trPr>
          <w:trHeight w:val="129"/>
        </w:trPr>
        <w:tc>
          <w:tcPr>
            <w:tcW w:w="2269" w:type="dxa"/>
            <w:vMerge/>
            <w:vAlign w:val="center"/>
          </w:tcPr>
          <w:p w:rsidR="0030193B" w:rsidRDefault="0030193B" w:rsidP="00827B1F">
            <w:pPr>
              <w:jc w:val="center"/>
            </w:pP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9389,780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9389,780</w:t>
            </w:r>
          </w:p>
        </w:tc>
      </w:tr>
      <w:tr w:rsidR="0030193B" w:rsidTr="002D2F95">
        <w:trPr>
          <w:trHeight w:val="129"/>
        </w:trPr>
        <w:tc>
          <w:tcPr>
            <w:tcW w:w="2269" w:type="dxa"/>
            <w:vMerge/>
            <w:vAlign w:val="center"/>
          </w:tcPr>
          <w:p w:rsidR="0030193B" w:rsidRDefault="0030193B" w:rsidP="00827B1F">
            <w:pPr>
              <w:jc w:val="center"/>
            </w:pP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10832,459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10832,459</w:t>
            </w:r>
          </w:p>
        </w:tc>
      </w:tr>
      <w:tr w:rsidR="0030193B" w:rsidTr="002D2F95">
        <w:trPr>
          <w:trHeight w:val="129"/>
        </w:trPr>
        <w:tc>
          <w:tcPr>
            <w:tcW w:w="2269" w:type="dxa"/>
            <w:vMerge/>
            <w:vAlign w:val="center"/>
          </w:tcPr>
          <w:p w:rsidR="0030193B" w:rsidRDefault="0030193B" w:rsidP="00827B1F">
            <w:pPr>
              <w:jc w:val="center"/>
            </w:pP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A764DE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4376,632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0193B" w:rsidRPr="008A6D69" w:rsidRDefault="00A764DE" w:rsidP="000F48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4376,632</w:t>
            </w:r>
          </w:p>
        </w:tc>
      </w:tr>
      <w:tr w:rsidR="0030193B" w:rsidTr="002D2F95">
        <w:trPr>
          <w:trHeight w:val="129"/>
        </w:trPr>
        <w:tc>
          <w:tcPr>
            <w:tcW w:w="2269" w:type="dxa"/>
            <w:vMerge/>
            <w:vAlign w:val="center"/>
          </w:tcPr>
          <w:p w:rsidR="0030193B" w:rsidRDefault="0030193B" w:rsidP="00827B1F">
            <w:pPr>
              <w:jc w:val="center"/>
            </w:pP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193B" w:rsidTr="002D2F95">
        <w:trPr>
          <w:trHeight w:val="129"/>
        </w:trPr>
        <w:tc>
          <w:tcPr>
            <w:tcW w:w="2269" w:type="dxa"/>
            <w:vMerge/>
            <w:vAlign w:val="center"/>
          </w:tcPr>
          <w:p w:rsidR="0030193B" w:rsidRDefault="0030193B" w:rsidP="00827B1F">
            <w:pPr>
              <w:jc w:val="center"/>
            </w:pP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0193B" w:rsidRPr="008A6D69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2D2F95">
        <w:trPr>
          <w:trHeight w:val="129"/>
        </w:trPr>
        <w:tc>
          <w:tcPr>
            <w:tcW w:w="2269" w:type="dxa"/>
            <w:vMerge/>
            <w:vAlign w:val="center"/>
          </w:tcPr>
          <w:p w:rsidR="00E17076" w:rsidRDefault="00E17076" w:rsidP="00827B1F">
            <w:pPr>
              <w:jc w:val="center"/>
            </w:pP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E17076" w:rsidRDefault="00E17076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E17076" w:rsidRDefault="00CE5D8E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</w:tcPr>
          <w:p w:rsidR="00E17076" w:rsidRDefault="00CE5D8E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E17076" w:rsidRDefault="00CE5D8E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17076" w:rsidRDefault="00CE5D8E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E17076" w:rsidRDefault="00CE5D8E" w:rsidP="000F48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193B" w:rsidTr="002D2F95">
        <w:trPr>
          <w:trHeight w:val="129"/>
        </w:trPr>
        <w:tc>
          <w:tcPr>
            <w:tcW w:w="2269" w:type="dxa"/>
            <w:vMerge/>
            <w:vAlign w:val="center"/>
          </w:tcPr>
          <w:p w:rsidR="0030193B" w:rsidRDefault="0030193B" w:rsidP="00827B1F">
            <w:pPr>
              <w:jc w:val="center"/>
            </w:pP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30193B" w:rsidRPr="0030193B" w:rsidRDefault="0030193B" w:rsidP="00E7748A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9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30193B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9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30193B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9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30193B" w:rsidRDefault="00A764DE" w:rsidP="00E7748A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24598,871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30193B" w:rsidRDefault="0030193B" w:rsidP="000F48C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9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0193B" w:rsidRPr="0030193B" w:rsidRDefault="00A764DE" w:rsidP="00A764DE">
            <w:pPr>
              <w:pStyle w:val="ConsPlusCell"/>
              <w:tabs>
                <w:tab w:val="left" w:pos="140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24598,871</w:t>
            </w:r>
          </w:p>
        </w:tc>
      </w:tr>
      <w:tr w:rsidR="0030193B" w:rsidTr="0030193B">
        <w:trPr>
          <w:trHeight w:val="151"/>
        </w:trPr>
        <w:tc>
          <w:tcPr>
            <w:tcW w:w="2269" w:type="dxa"/>
            <w:vMerge/>
            <w:vAlign w:val="center"/>
          </w:tcPr>
          <w:p w:rsidR="0030193B" w:rsidRPr="00EA5B41" w:rsidRDefault="0030193B" w:rsidP="00827B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9" w:type="dxa"/>
            <w:gridSpan w:val="6"/>
          </w:tcPr>
          <w:p w:rsidR="0030193B" w:rsidRPr="008A6D69" w:rsidRDefault="0030193B" w:rsidP="009A2206">
            <w:pPr>
              <w:jc w:val="both"/>
            </w:pPr>
          </w:p>
        </w:tc>
      </w:tr>
    </w:tbl>
    <w:p w:rsidR="006E22F1" w:rsidRDefault="006E22F1" w:rsidP="001501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7A85" w:rsidRDefault="00D62ACE" w:rsidP="00595B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193B">
        <w:rPr>
          <w:rFonts w:ascii="Times New Roman" w:hAnsi="Times New Roman" w:cs="Times New Roman"/>
          <w:sz w:val="24"/>
          <w:szCs w:val="24"/>
        </w:rPr>
        <w:t xml:space="preserve">                </w:t>
      </w:r>
      <w:hyperlink w:anchor="Par3665" w:tooltip="Ссылка на текущий документ" w:history="1">
        <w:r w:rsidR="00767A85" w:rsidRPr="000E72E7">
          <w:rPr>
            <w:rFonts w:ascii="Times New Roman" w:hAnsi="Times New Roman" w:cs="Times New Roman"/>
            <w:i/>
            <w:color w:val="0000FF"/>
            <w:sz w:val="24"/>
            <w:szCs w:val="24"/>
          </w:rPr>
          <w:t>Подпрограмма</w:t>
        </w:r>
      </w:hyperlink>
      <w:r w:rsidR="00767A85" w:rsidRPr="000E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7A85" w:rsidRPr="00402363">
        <w:rPr>
          <w:rFonts w:ascii="Times New Roman" w:hAnsi="Times New Roman" w:cs="Times New Roman"/>
          <w:sz w:val="24"/>
          <w:szCs w:val="24"/>
        </w:rPr>
        <w:t xml:space="preserve">"Развитие жилищно-коммунального хозяйства" </w:t>
      </w:r>
    </w:p>
    <w:p w:rsidR="00595B6C" w:rsidRDefault="00595B6C" w:rsidP="00595B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3524" w:rsidRDefault="00F70C2B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767A85" w:rsidRPr="00402363">
        <w:rPr>
          <w:rFonts w:ascii="Times New Roman" w:hAnsi="Times New Roman" w:cs="Times New Roman"/>
          <w:sz w:val="24"/>
          <w:szCs w:val="24"/>
        </w:rPr>
        <w:t xml:space="preserve">: </w:t>
      </w:r>
      <w:r w:rsidR="00664B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B44" w:rsidRPr="00EE7B44" w:rsidRDefault="005B3524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7B44" w:rsidRPr="00EE7B44">
        <w:rPr>
          <w:rFonts w:ascii="Times New Roman" w:hAnsi="Times New Roman" w:cs="Times New Roman"/>
          <w:sz w:val="24"/>
          <w:szCs w:val="24"/>
        </w:rPr>
        <w:t>Обеспечение расчетов с жилищно-коммунальными организациями.</w:t>
      </w:r>
      <w:bookmarkStart w:id="4" w:name="_GoBack"/>
      <w:bookmarkEnd w:id="4"/>
    </w:p>
    <w:p w:rsidR="00EE7B44" w:rsidRDefault="005B3524" w:rsidP="005B3524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7B44" w:rsidRPr="00EE7B44">
        <w:rPr>
          <w:rFonts w:ascii="Times New Roman" w:hAnsi="Times New Roman" w:cs="Times New Roman"/>
          <w:sz w:val="24"/>
          <w:szCs w:val="24"/>
        </w:rPr>
        <w:t>Сохранение количества пригодного для проживания жилого фонда.</w:t>
      </w:r>
    </w:p>
    <w:p w:rsidR="005B3524" w:rsidRPr="00EE7B44" w:rsidRDefault="005B3524" w:rsidP="005B3524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83CC0">
        <w:rPr>
          <w:rFonts w:ascii="Times New Roman" w:hAnsi="Times New Roman" w:cs="Times New Roman"/>
          <w:sz w:val="24"/>
          <w:szCs w:val="24"/>
        </w:rPr>
        <w:t>Обеспечение надежности и долговечности эксплу</w:t>
      </w:r>
      <w:r>
        <w:rPr>
          <w:rFonts w:ascii="Times New Roman" w:hAnsi="Times New Roman" w:cs="Times New Roman"/>
          <w:sz w:val="24"/>
          <w:szCs w:val="24"/>
        </w:rPr>
        <w:t>атации колодцев, защита воды от</w:t>
      </w:r>
      <w:r w:rsidRPr="00283CC0">
        <w:rPr>
          <w:rFonts w:ascii="Times New Roman" w:hAnsi="Times New Roman" w:cs="Times New Roman"/>
          <w:sz w:val="24"/>
          <w:szCs w:val="24"/>
        </w:rPr>
        <w:t xml:space="preserve"> загрязнения и засорения</w:t>
      </w:r>
    </w:p>
    <w:p w:rsidR="00664BCB" w:rsidRPr="00664BCB" w:rsidRDefault="005B3524" w:rsidP="005B3524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7B44" w:rsidRPr="00EE7B44">
        <w:rPr>
          <w:rFonts w:ascii="Times New Roman" w:hAnsi="Times New Roman" w:cs="Times New Roman"/>
          <w:sz w:val="24"/>
          <w:szCs w:val="24"/>
        </w:rPr>
        <w:t>Безаварийная поставка газа населению.</w:t>
      </w:r>
      <w:r w:rsidR="00F70C2B">
        <w:rPr>
          <w:rFonts w:ascii="Times New Roman" w:hAnsi="Times New Roman" w:cs="Times New Roman"/>
          <w:sz w:val="24"/>
          <w:szCs w:val="24"/>
        </w:rPr>
        <w:t xml:space="preserve"> </w:t>
      </w:r>
      <w:r w:rsidR="00EE7B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A85" w:rsidRPr="00402363" w:rsidRDefault="00767A85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02363">
        <w:rPr>
          <w:rFonts w:ascii="Times New Roman" w:hAnsi="Times New Roman" w:cs="Times New Roman"/>
          <w:sz w:val="24"/>
          <w:szCs w:val="24"/>
        </w:rPr>
        <w:t>Задачи:</w:t>
      </w:r>
    </w:p>
    <w:p w:rsidR="00767A85" w:rsidRDefault="009156DE" w:rsidP="00767A85">
      <w:pPr>
        <w:tabs>
          <w:tab w:val="left" w:pos="1005"/>
        </w:tabs>
        <w:jc w:val="both"/>
      </w:pPr>
      <w:r>
        <w:t>- своевременная оплата потребленных коммунальных услуг</w:t>
      </w:r>
      <w:r w:rsidR="00767A85" w:rsidRPr="001F2AD8">
        <w:t xml:space="preserve">; </w:t>
      </w:r>
    </w:p>
    <w:p w:rsidR="00767A85" w:rsidRDefault="00767A85" w:rsidP="00767A85">
      <w:pPr>
        <w:jc w:val="both"/>
      </w:pPr>
      <w:r>
        <w:t xml:space="preserve">- </w:t>
      </w:r>
      <w:r w:rsidR="009156DE">
        <w:t>своевременное внесение взносов на капитальный ремонт</w:t>
      </w:r>
      <w:r w:rsidR="00872E37">
        <w:t>;</w:t>
      </w:r>
    </w:p>
    <w:p w:rsidR="00872E37" w:rsidRDefault="00872E37" w:rsidP="00767A85">
      <w:pPr>
        <w:jc w:val="both"/>
      </w:pPr>
      <w:r>
        <w:t>- обеспечение содержания и ремонта имущества.</w:t>
      </w:r>
    </w:p>
    <w:p w:rsidR="005B3524" w:rsidRDefault="005B3524" w:rsidP="005B3524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t>- у</w:t>
      </w:r>
      <w:r w:rsidRPr="003F50DA">
        <w:rPr>
          <w:rFonts w:ascii="Times New Roman" w:hAnsi="Times New Roman" w:cs="Times New Roman"/>
          <w:sz w:val="24"/>
          <w:szCs w:val="24"/>
        </w:rPr>
        <w:t>лучшение состояния  общественных нецентрализованных ист</w:t>
      </w:r>
      <w:r>
        <w:rPr>
          <w:rFonts w:ascii="Times New Roman" w:hAnsi="Times New Roman" w:cs="Times New Roman"/>
          <w:sz w:val="24"/>
          <w:szCs w:val="24"/>
        </w:rPr>
        <w:t>очников питьевого водоснабжения (колодцев).</w:t>
      </w:r>
    </w:p>
    <w:p w:rsidR="00947D4F" w:rsidRDefault="00947D4F" w:rsidP="005B3524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актуализация схем водоснабжения, водоотведения и теплоснабжения</w:t>
      </w:r>
    </w:p>
    <w:p w:rsidR="005B3524" w:rsidRDefault="005B3524" w:rsidP="00767A85">
      <w:pPr>
        <w:jc w:val="both"/>
      </w:pPr>
    </w:p>
    <w:p w:rsidR="00767A85" w:rsidRDefault="00767A85" w:rsidP="00767A8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767A85" w:rsidRDefault="00595B6C" w:rsidP="00595B6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767A85">
        <w:rPr>
          <w:rFonts w:ascii="Times New Roman" w:hAnsi="Times New Roman" w:cs="Times New Roman"/>
          <w:sz w:val="24"/>
          <w:szCs w:val="24"/>
        </w:rPr>
        <w:t>ПАСПОРТ</w:t>
      </w:r>
    </w:p>
    <w:p w:rsidR="00070572" w:rsidRPr="00070572" w:rsidRDefault="00070572" w:rsidP="0007057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0572"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муниципального образования</w:t>
      </w:r>
    </w:p>
    <w:p w:rsidR="00070572" w:rsidRDefault="00070572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70572">
        <w:rPr>
          <w:rFonts w:ascii="Times New Roman" w:hAnsi="Times New Roman" w:cs="Times New Roman"/>
          <w:sz w:val="24"/>
          <w:szCs w:val="24"/>
        </w:rPr>
        <w:t>городского поселения «Е</w:t>
      </w:r>
      <w:r w:rsidR="00595B6C">
        <w:rPr>
          <w:rFonts w:ascii="Times New Roman" w:hAnsi="Times New Roman" w:cs="Times New Roman"/>
          <w:sz w:val="24"/>
          <w:szCs w:val="24"/>
        </w:rPr>
        <w:t>мва</w:t>
      </w:r>
      <w:r w:rsidRPr="00070572">
        <w:rPr>
          <w:rFonts w:ascii="Times New Roman" w:hAnsi="Times New Roman" w:cs="Times New Roman"/>
          <w:sz w:val="24"/>
          <w:szCs w:val="24"/>
        </w:rPr>
        <w:t>»</w:t>
      </w:r>
    </w:p>
    <w:p w:rsidR="00595B6C" w:rsidRDefault="00595B6C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жилищно-коммунального хозяйства»</w:t>
      </w:r>
    </w:p>
    <w:p w:rsidR="00595B6C" w:rsidRPr="00150133" w:rsidRDefault="00595B6C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29"/>
        <w:gridCol w:w="979"/>
        <w:gridCol w:w="1231"/>
        <w:gridCol w:w="1231"/>
        <w:gridCol w:w="1236"/>
        <w:gridCol w:w="1231"/>
        <w:gridCol w:w="1545"/>
      </w:tblGrid>
      <w:tr w:rsidR="00767A85" w:rsidTr="0030193B">
        <w:tc>
          <w:tcPr>
            <w:tcW w:w="342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453" w:type="dxa"/>
            <w:gridSpan w:val="6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поселения «Емва»</w:t>
            </w:r>
          </w:p>
        </w:tc>
      </w:tr>
      <w:tr w:rsidR="00A17960" w:rsidTr="0030193B">
        <w:tc>
          <w:tcPr>
            <w:tcW w:w="3429" w:type="dxa"/>
          </w:tcPr>
          <w:p w:rsidR="00A17960" w:rsidRDefault="00A17960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453" w:type="dxa"/>
            <w:gridSpan w:val="6"/>
          </w:tcPr>
          <w:p w:rsidR="00A17960" w:rsidRDefault="00A17960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30193B">
        <w:tc>
          <w:tcPr>
            <w:tcW w:w="342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453" w:type="dxa"/>
            <w:gridSpan w:val="6"/>
          </w:tcPr>
          <w:p w:rsidR="00767A85" w:rsidRDefault="00767A85" w:rsidP="00767A85">
            <w:pPr>
              <w:pStyle w:val="ConsPlusNormal"/>
              <w:ind w:right="45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30193B">
        <w:tc>
          <w:tcPr>
            <w:tcW w:w="3429" w:type="dxa"/>
          </w:tcPr>
          <w:p w:rsidR="00767A85" w:rsidRDefault="00F70C2B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3" w:type="dxa"/>
            <w:gridSpan w:val="6"/>
          </w:tcPr>
          <w:p w:rsidR="00F70C2B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расчетов с жилищно-коммунальными организациями.</w:t>
            </w:r>
          </w:p>
          <w:p w:rsidR="00767A85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количества пригодного для проживания жилого фонда.</w:t>
            </w:r>
          </w:p>
          <w:p w:rsidR="005B3524" w:rsidRDefault="00EE7B44" w:rsidP="005B35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Безаварийная поставка газа населению.</w:t>
            </w:r>
          </w:p>
          <w:p w:rsidR="005B3524" w:rsidRDefault="005B3524" w:rsidP="005B35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CC0"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и долговечности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атации колодцев, защита воды от</w:t>
            </w:r>
            <w:r w:rsidRPr="00283CC0">
              <w:rPr>
                <w:rFonts w:ascii="Times New Roman" w:hAnsi="Times New Roman" w:cs="Times New Roman"/>
                <w:sz w:val="24"/>
                <w:szCs w:val="24"/>
              </w:rPr>
              <w:t xml:space="preserve"> загрязнения и засорения</w:t>
            </w:r>
          </w:p>
          <w:p w:rsidR="00D7277E" w:rsidRDefault="00D7277E" w:rsidP="00D727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77E">
              <w:rPr>
                <w:rFonts w:ascii="Times New Roman" w:hAnsi="Times New Roman" w:cs="Times New Roman"/>
                <w:sz w:val="24"/>
                <w:szCs w:val="24"/>
              </w:rPr>
              <w:t>Обеспечение безаварийного функционирования систем инженерной инфраструктуры, замены оборудования на объектах коммунального хозяйства или строительства, реконструкции и капитального ремонта объектов коммунального хозяйства.</w:t>
            </w:r>
          </w:p>
        </w:tc>
      </w:tr>
      <w:tr w:rsidR="00767A85" w:rsidTr="0030193B">
        <w:tc>
          <w:tcPr>
            <w:tcW w:w="342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3A37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53" w:type="dxa"/>
            <w:gridSpan w:val="6"/>
          </w:tcPr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платы потребленных коммунальных услуг.</w:t>
            </w:r>
          </w:p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взносов на капитальный ремонт.</w:t>
            </w:r>
          </w:p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673E8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и ремонта имущества (газопровода).</w:t>
            </w:r>
          </w:p>
          <w:p w:rsidR="00D7277E" w:rsidRDefault="005B3524" w:rsidP="005B35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50DA">
              <w:rPr>
                <w:rFonts w:ascii="Times New Roman" w:hAnsi="Times New Roman" w:cs="Times New Roman"/>
                <w:sz w:val="24"/>
                <w:szCs w:val="24"/>
              </w:rPr>
              <w:t>лучшение состояния  общественных нецентрализованных 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очников питьевого водоснабжения (колодцев).</w:t>
            </w:r>
            <w:r w:rsidR="00767A85" w:rsidRPr="00C2144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6233EB" w:rsidRDefault="00767A85" w:rsidP="00D7277E">
            <w:r w:rsidRPr="00C2144D">
              <w:t xml:space="preserve"> </w:t>
            </w:r>
            <w:r w:rsidR="00D7277E" w:rsidRPr="00D7277E">
              <w:t>Обеспечение нормативного качества  поставляемых  коммунальных услуг населению.</w:t>
            </w:r>
            <w:r w:rsidRPr="00C2144D">
              <w:t xml:space="preserve"> </w:t>
            </w:r>
          </w:p>
          <w:p w:rsidR="00767A85" w:rsidRPr="00C2144D" w:rsidRDefault="006233EB" w:rsidP="00D7277E">
            <w:r>
              <w:rPr>
                <w:color w:val="44546A"/>
                <w:shd w:val="clear" w:color="auto" w:fill="FFFFFF"/>
              </w:rPr>
              <w:lastRenderedPageBreak/>
              <w:t>Р</w:t>
            </w:r>
            <w:r w:rsidRPr="006233EB">
              <w:rPr>
                <w:color w:val="44546A"/>
                <w:shd w:val="clear" w:color="auto" w:fill="FFFFFF"/>
              </w:rPr>
              <w:t>еализация мероприятий по содержанию незаселенного муниципального жилфонда, включая оплату предъявленных исполнительных документов по содержанию незаселенного муниципального жилфонда</w:t>
            </w:r>
            <w:r w:rsidR="00767A85" w:rsidRPr="00C2144D">
              <w:t xml:space="preserve">                                        </w:t>
            </w:r>
          </w:p>
        </w:tc>
      </w:tr>
      <w:tr w:rsidR="00767A85" w:rsidTr="0030193B">
        <w:tc>
          <w:tcPr>
            <w:tcW w:w="342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</w:t>
            </w:r>
            <w:r w:rsidR="00BA7AFA"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AF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3" w:type="dxa"/>
            <w:gridSpan w:val="6"/>
          </w:tcPr>
          <w:p w:rsidR="00767A85" w:rsidRDefault="00872E37" w:rsidP="00721B2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платежных документов за потребленные коммунальные услуги, взносов на капитальный ремонт, содержание и ремонт имущества (газопроводов).</w:t>
            </w:r>
          </w:p>
          <w:p w:rsidR="00D7277E" w:rsidRDefault="00D7277E" w:rsidP="00721B2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277E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или актуализированных схем теплоснабжения, водоснабжения и водоотведения (шт.)</w:t>
            </w:r>
          </w:p>
          <w:p w:rsidR="003E2611" w:rsidRPr="007457B7" w:rsidRDefault="003E2611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приведенных в нормативное состояние общественных нецентрализованных источников питьевого водоснабжения (колодцев)</w:t>
            </w:r>
          </w:p>
        </w:tc>
      </w:tr>
      <w:tr w:rsidR="00767A85" w:rsidTr="0030193B">
        <w:tc>
          <w:tcPr>
            <w:tcW w:w="342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="00366EE0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53" w:type="dxa"/>
            <w:gridSpan w:val="6"/>
          </w:tcPr>
          <w:p w:rsidR="00767A85" w:rsidRDefault="001106CB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с 01.01.2021 по 31.12.2021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с 01.01.2022 по 31.12.2022</w:t>
            </w:r>
          </w:p>
          <w:p w:rsidR="00114F65" w:rsidRDefault="00114F65" w:rsidP="000C3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с 01.01.2023 по 31.12.2023</w:t>
            </w:r>
          </w:p>
          <w:p w:rsidR="000C353A" w:rsidRDefault="000C353A" w:rsidP="000C3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этап с 01.01.2024 по 31.12.2024</w:t>
            </w:r>
          </w:p>
          <w:p w:rsidR="00E909EE" w:rsidRDefault="00E909EE" w:rsidP="000C3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этап с 01.01.2025 по 31.12.2025</w:t>
            </w:r>
          </w:p>
          <w:p w:rsidR="00E17076" w:rsidRDefault="00E17076" w:rsidP="000C3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этап с 01.01.2026 по 31.12.2026</w:t>
            </w:r>
          </w:p>
        </w:tc>
      </w:tr>
      <w:tr w:rsidR="0030193B" w:rsidTr="0030193B">
        <w:tc>
          <w:tcPr>
            <w:tcW w:w="3429" w:type="dxa"/>
            <w:vMerge w:val="restart"/>
          </w:tcPr>
          <w:p w:rsidR="0030193B" w:rsidRDefault="0030193B" w:rsidP="003019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ФБ</w:t>
            </w:r>
          </w:p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РБ</w:t>
            </w:r>
          </w:p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МБ</w:t>
            </w:r>
          </w:p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ПДД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30193B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30193B" w:rsidTr="0030193B">
        <w:tc>
          <w:tcPr>
            <w:tcW w:w="3429" w:type="dxa"/>
            <w:vMerge/>
          </w:tcPr>
          <w:p w:rsidR="0030193B" w:rsidRDefault="0030193B" w:rsidP="0076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5863,792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30193B" w:rsidRPr="008A6D69" w:rsidRDefault="0030193B" w:rsidP="003019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5863,792</w:t>
            </w:r>
          </w:p>
        </w:tc>
      </w:tr>
      <w:tr w:rsidR="0030193B" w:rsidTr="0030193B">
        <w:tc>
          <w:tcPr>
            <w:tcW w:w="3429" w:type="dxa"/>
            <w:vMerge/>
          </w:tcPr>
          <w:p w:rsidR="0030193B" w:rsidRDefault="0030193B" w:rsidP="0076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CA3892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9936,346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30193B" w:rsidRPr="008A6D69" w:rsidRDefault="00CA3892" w:rsidP="003019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9936,346</w:t>
            </w:r>
          </w:p>
        </w:tc>
      </w:tr>
      <w:tr w:rsidR="0030193B" w:rsidTr="0030193B">
        <w:tc>
          <w:tcPr>
            <w:tcW w:w="3429" w:type="dxa"/>
            <w:vMerge/>
          </w:tcPr>
          <w:p w:rsidR="0030193B" w:rsidRDefault="0030193B" w:rsidP="0076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A764DE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A764DE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870,559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30193B" w:rsidRPr="008A6D69" w:rsidRDefault="00A764DE" w:rsidP="003019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870,559</w:t>
            </w:r>
          </w:p>
        </w:tc>
      </w:tr>
      <w:tr w:rsidR="0030193B" w:rsidTr="0030193B">
        <w:tc>
          <w:tcPr>
            <w:tcW w:w="3429" w:type="dxa"/>
            <w:vMerge/>
          </w:tcPr>
          <w:p w:rsidR="0030193B" w:rsidRDefault="0030193B" w:rsidP="0076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019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193B" w:rsidTr="0030193B">
        <w:tc>
          <w:tcPr>
            <w:tcW w:w="3429" w:type="dxa"/>
            <w:vMerge/>
          </w:tcPr>
          <w:p w:rsidR="0030193B" w:rsidRDefault="0030193B" w:rsidP="0076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019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30193B" w:rsidRPr="008A6D69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30193B">
        <w:tc>
          <w:tcPr>
            <w:tcW w:w="3429" w:type="dxa"/>
            <w:vMerge/>
          </w:tcPr>
          <w:p w:rsidR="00E17076" w:rsidRDefault="00E17076" w:rsidP="0076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E17076" w:rsidRDefault="00E17076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E17076" w:rsidRDefault="00CE5D8E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E17076" w:rsidRDefault="00CE5D8E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E17076" w:rsidRDefault="00CE5D8E" w:rsidP="003019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E17076" w:rsidRDefault="00CE5D8E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E17076" w:rsidRDefault="00CE5D8E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193B" w:rsidTr="0030193B">
        <w:tc>
          <w:tcPr>
            <w:tcW w:w="3429" w:type="dxa"/>
            <w:vMerge/>
          </w:tcPr>
          <w:p w:rsidR="0030193B" w:rsidRDefault="0030193B" w:rsidP="0076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0193B" w:rsidRDefault="0030193B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A764DE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CA3892" w:rsidP="003E26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16670,697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30193B" w:rsidRDefault="0030193B" w:rsidP="003E26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30193B" w:rsidRDefault="00CA3892" w:rsidP="00A764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16670,697</w:t>
            </w:r>
          </w:p>
        </w:tc>
      </w:tr>
      <w:tr w:rsidR="0030193B" w:rsidTr="0030193B">
        <w:tc>
          <w:tcPr>
            <w:tcW w:w="3429" w:type="dxa"/>
            <w:vMerge/>
          </w:tcPr>
          <w:p w:rsidR="0030193B" w:rsidRDefault="0030193B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3" w:type="dxa"/>
            <w:gridSpan w:val="6"/>
          </w:tcPr>
          <w:p w:rsidR="0030193B" w:rsidRPr="000C353A" w:rsidRDefault="0030193B" w:rsidP="009A22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30193B">
        <w:tc>
          <w:tcPr>
            <w:tcW w:w="342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  <w:r w:rsidR="002D1ED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53" w:type="dxa"/>
            <w:gridSpan w:val="6"/>
          </w:tcPr>
          <w:p w:rsidR="0050582C" w:rsidRDefault="004E238D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0582C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за потребленные коммунальные услуги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</w:t>
            </w:r>
          </w:p>
          <w:p w:rsidR="00767A85" w:rsidRPr="002833F4" w:rsidRDefault="0050582C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отсутствие задолженности по взносам капитального ремонта</w:t>
            </w:r>
          </w:p>
          <w:p w:rsidR="00D7277E" w:rsidRDefault="001F2089" w:rsidP="001F20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-исполнение нормативных требований к содержанию имущества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(газопроводов)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A85" w:rsidRPr="002833F4" w:rsidRDefault="00D7277E" w:rsidP="00D727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628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7277E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оценить размер средств, необходимых для решения проблем в сфере теплоснабжения, водоснабжения и водоотведения городской инженерной инфраструктуры.                                        </w:t>
            </w:r>
            <w:r w:rsidR="00767A85" w:rsidRPr="00D727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</w:tr>
    </w:tbl>
    <w:p w:rsidR="00767A85" w:rsidRDefault="00767A85" w:rsidP="00767A8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B3524" w:rsidRDefault="00AB5A55" w:rsidP="008475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67A85" w:rsidRDefault="00595B6C" w:rsidP="00D7277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«Р</w:t>
      </w:r>
      <w:r w:rsidR="00AB5A55">
        <w:rPr>
          <w:rFonts w:ascii="Times New Roman" w:hAnsi="Times New Roman" w:cs="Times New Roman"/>
          <w:sz w:val="24"/>
          <w:szCs w:val="24"/>
        </w:rPr>
        <w:t>азвитие лесного хозяйства»</w:t>
      </w:r>
    </w:p>
    <w:p w:rsidR="00434183" w:rsidRPr="00621935" w:rsidRDefault="00AB5A55" w:rsidP="00AB5A5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bookmarkStart w:id="5" w:name="Par577"/>
      <w:bookmarkEnd w:id="5"/>
      <w:r>
        <w:rPr>
          <w:rFonts w:ascii="Times New Roman" w:hAnsi="Times New Roman" w:cs="Times New Roman"/>
          <w:sz w:val="24"/>
          <w:szCs w:val="24"/>
        </w:rPr>
        <w:t xml:space="preserve">Цели: </w:t>
      </w:r>
      <w:r w:rsidR="00EA5B4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AB5A55" w:rsidRPr="00AB5A55" w:rsidRDefault="00AB5A55" w:rsidP="00AB5A55">
      <w:pPr>
        <w:pStyle w:val="ac"/>
        <w:jc w:val="both"/>
      </w:pPr>
      <w:bookmarkStart w:id="6" w:name="Par599"/>
      <w:bookmarkStart w:id="7" w:name="Par618"/>
      <w:bookmarkStart w:id="8" w:name="Par671"/>
      <w:bookmarkEnd w:id="6"/>
      <w:bookmarkEnd w:id="7"/>
      <w:bookmarkEnd w:id="8"/>
      <w:r w:rsidRPr="00AB5A55">
        <w:t xml:space="preserve">- получение достоверной информации о лесах и лесных ресурсах, </w:t>
      </w:r>
    </w:p>
    <w:p w:rsidR="00621935" w:rsidRDefault="00AB5A55" w:rsidP="00AB5A55">
      <w:pPr>
        <w:pStyle w:val="ac"/>
        <w:jc w:val="both"/>
      </w:pPr>
      <w:r w:rsidRPr="00AB5A55">
        <w:t>- разработка эффективной системы мероприятий по охране, защите и воспроизводству лесов, направленной на их рациональное использование</w:t>
      </w:r>
    </w:p>
    <w:p w:rsidR="00AB5A55" w:rsidRDefault="00AB5A55" w:rsidP="00AB5A55">
      <w:pPr>
        <w:pStyle w:val="ac"/>
        <w:jc w:val="both"/>
      </w:pPr>
      <w:r>
        <w:t>Задачи:</w:t>
      </w:r>
    </w:p>
    <w:p w:rsidR="00AB5A55" w:rsidRDefault="00AB5A55" w:rsidP="00AB5A55">
      <w:pPr>
        <w:pStyle w:val="ac"/>
        <w:jc w:val="both"/>
      </w:pPr>
      <w:r>
        <w:t>Проведение мероприятий по лесоустройству</w:t>
      </w:r>
    </w:p>
    <w:p w:rsidR="00AB5A55" w:rsidRPr="00AB5A55" w:rsidRDefault="00AB5A55" w:rsidP="00AB5A55">
      <w:pPr>
        <w:pStyle w:val="ac"/>
        <w:jc w:val="both"/>
      </w:pPr>
    </w:p>
    <w:p w:rsidR="00595B6C" w:rsidRPr="00AB5A55" w:rsidRDefault="00AB5A55" w:rsidP="00AB5A5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62ACE" w:rsidRPr="00AB5A55">
        <w:rPr>
          <w:rFonts w:ascii="Times New Roman" w:hAnsi="Times New Roman" w:cs="Times New Roman"/>
          <w:sz w:val="24"/>
          <w:szCs w:val="24"/>
        </w:rPr>
        <w:t xml:space="preserve"> </w:t>
      </w:r>
      <w:r w:rsidR="00595B6C" w:rsidRPr="00AB5A55">
        <w:rPr>
          <w:rFonts w:ascii="Times New Roman" w:hAnsi="Times New Roman" w:cs="Times New Roman"/>
          <w:sz w:val="24"/>
          <w:szCs w:val="24"/>
        </w:rPr>
        <w:t>Паспорт</w:t>
      </w:r>
    </w:p>
    <w:p w:rsidR="00AB5A55" w:rsidRDefault="00AB5A55" w:rsidP="00595B6C">
      <w:pPr>
        <w:widowControl w:val="0"/>
        <w:autoSpaceDE w:val="0"/>
        <w:autoSpaceDN w:val="0"/>
        <w:jc w:val="center"/>
      </w:pPr>
      <w:r>
        <w:t xml:space="preserve">подпрограммы </w:t>
      </w:r>
      <w:r w:rsidR="00595B6C" w:rsidRPr="00595B6C">
        <w:t>муниципальной программы</w:t>
      </w:r>
      <w:r>
        <w:t xml:space="preserve"> </w:t>
      </w:r>
      <w:proofErr w:type="gramStart"/>
      <w:r>
        <w:t>муниципального</w:t>
      </w:r>
      <w:proofErr w:type="gramEnd"/>
      <w:r>
        <w:t xml:space="preserve"> </w:t>
      </w:r>
    </w:p>
    <w:p w:rsidR="00AB5A55" w:rsidRDefault="00AB5A55" w:rsidP="00595B6C">
      <w:pPr>
        <w:widowControl w:val="0"/>
        <w:autoSpaceDE w:val="0"/>
        <w:autoSpaceDN w:val="0"/>
        <w:jc w:val="center"/>
      </w:pPr>
      <w:r>
        <w:t>образования  городского поселения «Емва»</w:t>
      </w:r>
    </w:p>
    <w:p w:rsidR="00595B6C" w:rsidRPr="00595B6C" w:rsidRDefault="00AB5A55" w:rsidP="00595B6C">
      <w:pPr>
        <w:widowControl w:val="0"/>
        <w:autoSpaceDE w:val="0"/>
        <w:autoSpaceDN w:val="0"/>
        <w:jc w:val="center"/>
      </w:pPr>
      <w:r>
        <w:t>«Развитие лесного хозяйства»</w:t>
      </w:r>
    </w:p>
    <w:p w:rsidR="00595B6C" w:rsidRPr="00595B6C" w:rsidRDefault="00595B6C" w:rsidP="00595B6C">
      <w:pPr>
        <w:widowControl w:val="0"/>
        <w:autoSpaceDE w:val="0"/>
        <w:autoSpaceDN w:val="0"/>
        <w:ind w:firstLine="540"/>
        <w:jc w:val="both"/>
      </w:pPr>
    </w:p>
    <w:tbl>
      <w:tblPr>
        <w:tblW w:w="1077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6804"/>
      </w:tblGrid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Наименование муниципальной </w:t>
            </w:r>
            <w:r w:rsidR="00AB5A55">
              <w:t>под</w:t>
            </w:r>
            <w:r w:rsidRPr="00595B6C">
              <w:t>программы</w:t>
            </w:r>
          </w:p>
        </w:tc>
        <w:tc>
          <w:tcPr>
            <w:tcW w:w="6804" w:type="dxa"/>
          </w:tcPr>
          <w:p w:rsidR="00595B6C" w:rsidRPr="00595B6C" w:rsidRDefault="00AB5A55" w:rsidP="00AB5A55">
            <w:pPr>
              <w:widowControl w:val="0"/>
              <w:autoSpaceDE w:val="0"/>
              <w:autoSpaceDN w:val="0"/>
            </w:pPr>
            <w:r>
              <w:t>Развитие лесного хозяйства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lastRenderedPageBreak/>
              <w:t>Основания разработки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>1. Лесной кодекс Российской Федерации.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2. Федеральный </w:t>
            </w:r>
            <w:hyperlink r:id="rId10" w:history="1">
              <w:r w:rsidRPr="00595B6C">
                <w:t>закон</w:t>
              </w:r>
            </w:hyperlink>
            <w:r w:rsidRPr="00595B6C">
              <w:t xml:space="preserve"> от о</w:t>
            </w:r>
            <w:proofErr w:type="gramStart"/>
            <w:r w:rsidRPr="00595B6C">
              <w:t>6</w:t>
            </w:r>
            <w:proofErr w:type="gramEnd"/>
            <w:r w:rsidRPr="00595B6C">
              <w:t>.10.2003 № 131-ФЗ «Об общих принципах организации местного самоуправления в Российской Федерации».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>3. Федеральный закон от 10.01.2002 № 7-ФЗ «Об охране окружающей среды».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4. Федеральный </w:t>
            </w:r>
            <w:hyperlink r:id="rId11" w:history="1">
              <w:r w:rsidRPr="00595B6C">
                <w:t>закон</w:t>
              </w:r>
            </w:hyperlink>
            <w:r w:rsidRPr="00595B6C">
              <w:t xml:space="preserve"> от 24 июля 2007 № 221-ФЗ «О государственном кадастре недвижимости».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5. Постановление главы городского «Емва» от 20.03.2014 № 104 «Об утверждении Порядка принятия решений о разработке, формировании, реализации муниципальных программ».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Муниципальный заказчик программы</w:t>
            </w:r>
          </w:p>
        </w:tc>
        <w:tc>
          <w:tcPr>
            <w:tcW w:w="6804" w:type="dxa"/>
          </w:tcPr>
          <w:p w:rsidR="00595B6C" w:rsidRPr="00595B6C" w:rsidRDefault="00595B6C" w:rsidP="00AB5A55">
            <w:pPr>
              <w:widowControl w:val="0"/>
              <w:autoSpaceDE w:val="0"/>
              <w:autoSpaceDN w:val="0"/>
            </w:pPr>
            <w:r w:rsidRPr="00595B6C">
              <w:t>Администрация гор</w:t>
            </w:r>
            <w:r w:rsidR="00AB5A55">
              <w:t>одского поселения «</w:t>
            </w:r>
            <w:r w:rsidRPr="00595B6C">
              <w:t>Емва</w:t>
            </w:r>
            <w:r w:rsidR="00AB5A55">
              <w:t>»</w:t>
            </w:r>
            <w:r w:rsidRPr="00595B6C">
              <w:t xml:space="preserve">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Разработчик программы</w:t>
            </w:r>
          </w:p>
        </w:tc>
        <w:tc>
          <w:tcPr>
            <w:tcW w:w="6804" w:type="dxa"/>
          </w:tcPr>
          <w:p w:rsidR="00595B6C" w:rsidRPr="00595B6C" w:rsidRDefault="00595B6C" w:rsidP="00AB5A55">
            <w:pPr>
              <w:widowControl w:val="0"/>
              <w:autoSpaceDE w:val="0"/>
              <w:autoSpaceDN w:val="0"/>
            </w:pPr>
            <w:r w:rsidRPr="00595B6C">
              <w:t>Администрация город</w:t>
            </w:r>
            <w:r w:rsidR="00AB5A55">
              <w:t>ского поселения «</w:t>
            </w:r>
            <w:r w:rsidRPr="00595B6C">
              <w:t>Емва</w:t>
            </w:r>
            <w:r w:rsidR="00AB5A55">
              <w:t>»</w:t>
            </w:r>
            <w:r w:rsidRPr="00595B6C">
              <w:t xml:space="preserve">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Цель программы</w:t>
            </w:r>
          </w:p>
        </w:tc>
        <w:tc>
          <w:tcPr>
            <w:tcW w:w="6804" w:type="dxa"/>
          </w:tcPr>
          <w:p w:rsidR="00AB5A55" w:rsidRDefault="00AB5A55" w:rsidP="00595B6C">
            <w:pPr>
              <w:widowControl w:val="0"/>
              <w:autoSpaceDE w:val="0"/>
              <w:autoSpaceDN w:val="0"/>
            </w:pPr>
            <w:r>
              <w:t>- п</w:t>
            </w:r>
            <w:r w:rsidR="00595B6C" w:rsidRPr="00595B6C">
              <w:t xml:space="preserve">олучение достоверной информации о лесах и лесных ресурсах, 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</w:pPr>
            <w:r>
              <w:t xml:space="preserve">- </w:t>
            </w:r>
            <w:r w:rsidR="00595B6C" w:rsidRPr="00595B6C">
              <w:t>разработка эффективной системы мероприятий по охране, защите и воспроизводству лесов, направленной на их рациональное использование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Основные задачи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Определение количественных и качественных характеристик лесных насаждений.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2. Определение научно-обоснованных мероприятий по охране, защите и воспроизводству лесов.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3. Создание информационной базы данных по лесам, обеспечивающей ведение государственного лесного реестра, осуществление всех видов лесного мониторинга, формирование лесных участков для передачи их в аренду.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4. Выявление на местности лесных участков всех видов использования лесов, независимо от юридического оформления права пользования.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5. Создание тематических лесных карт на земли лесного фонда, отражающих таксационные характеристики покрытых и не покрытых лесом земель, нелесных земель, планируемые мероприятия по охране, защите и воспроизводству лесов.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6. Создание актуальных документов лесного планирования (лесного плана муниципального образования городское поселение «Емва» и лесохозяйственного регламента лесничеств).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7. Постановка на кадастровый учет лесных участков в границах населенных пунктов муниципального образования городское поселение «Емва».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8. Разработка лесохозяйственного регламента и его утверждение.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Перечень основных мероприятий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 xml:space="preserve">1. Проведение работ по лесоустройству лесов на землях населенных пунктов муниципального образования городское поселение «Емва», включающих в себя: </w:t>
            </w:r>
          </w:p>
          <w:p w:rsidR="00595B6C" w:rsidRPr="00595B6C" w:rsidRDefault="00AB5A55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="00595B6C" w:rsidRPr="00595B6C">
              <w:t xml:space="preserve"> подготовительные работы по лесоустройству и межеванию территории для уточнения площади лесов;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595B6C" w:rsidRPr="00595B6C">
              <w:t xml:space="preserve"> </w:t>
            </w:r>
            <w:r>
              <w:t>з</w:t>
            </w:r>
            <w:r w:rsidR="00595B6C" w:rsidRPr="00595B6C">
              <w:t>акрепление на местности лесных участков в границах населенных пунктов МО, при помощи лесоустроительных знаков, таксация лесов.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- </w:t>
            </w:r>
            <w:r w:rsidR="00595B6C" w:rsidRPr="00595B6C">
              <w:t>обработка полевых материалов, составление лесных карт и утверждение материалов лесоустройства.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2. Постановка на государственный кадастровый учет лесных участков.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3. Подготовка лесохозяйственного регламента лесничества, лесопарков.</w:t>
            </w:r>
          </w:p>
        </w:tc>
      </w:tr>
      <w:tr w:rsidR="00595B6C" w:rsidRPr="00595B6C" w:rsidTr="00620A3D">
        <w:tc>
          <w:tcPr>
            <w:tcW w:w="3969" w:type="dxa"/>
            <w:tcBorders>
              <w:bottom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lastRenderedPageBreak/>
              <w:t>Сроки реализации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95B6C" w:rsidRPr="00595B6C" w:rsidRDefault="00595B6C" w:rsidP="00E17076">
            <w:pPr>
              <w:widowControl w:val="0"/>
              <w:autoSpaceDE w:val="0"/>
              <w:autoSpaceDN w:val="0"/>
              <w:rPr>
                <w:color w:val="FFFFFF" w:themeColor="background1"/>
              </w:rPr>
            </w:pPr>
            <w:r w:rsidRPr="00595B6C">
              <w:t>2021</w:t>
            </w:r>
            <w:r w:rsidR="00AB5A55">
              <w:t xml:space="preserve"> – 202</w:t>
            </w:r>
            <w:r w:rsidR="00E17076">
              <w:t>6</w:t>
            </w:r>
            <w:r w:rsidRPr="00595B6C">
              <w:t xml:space="preserve"> годы</w:t>
            </w:r>
          </w:p>
        </w:tc>
      </w:tr>
      <w:tr w:rsidR="00595B6C" w:rsidRPr="00595B6C" w:rsidTr="00620A3D">
        <w:tblPrEx>
          <w:tblBorders>
            <w:insideH w:val="nil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Объемы и источники финансирования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Общий объем финансирования </w:t>
            </w:r>
            <w:r w:rsidR="00620A3D">
              <w:t>под</w:t>
            </w:r>
            <w:r w:rsidR="00EC0F4C">
              <w:t>программы составляет 0,00</w:t>
            </w:r>
            <w:r w:rsidRPr="00595B6C">
              <w:t xml:space="preserve"> тыс. руб., </w:t>
            </w:r>
            <w:r w:rsidR="00E23E5E">
              <w:t>в том числе</w:t>
            </w:r>
            <w:r w:rsidRPr="00595B6C">
              <w:t>:</w:t>
            </w:r>
          </w:p>
          <w:p w:rsidR="000C353A" w:rsidRDefault="000C353A" w:rsidP="00E602E8">
            <w:pPr>
              <w:widowControl w:val="0"/>
              <w:autoSpaceDE w:val="0"/>
              <w:autoSpaceDN w:val="0"/>
            </w:pPr>
            <w:r>
              <w:t>2021 год</w:t>
            </w:r>
            <w:r w:rsidR="006A5DD5">
              <w:t xml:space="preserve">  </w:t>
            </w:r>
            <w:r w:rsidR="00EC0F4C">
              <w:t xml:space="preserve">   0,00000</w:t>
            </w:r>
            <w:r w:rsidR="006A5DD5">
              <w:t xml:space="preserve"> тыс. рублей</w:t>
            </w:r>
          </w:p>
          <w:p w:rsidR="006A5DD5" w:rsidRDefault="006A5DD5" w:rsidP="00E602E8">
            <w:pPr>
              <w:widowControl w:val="0"/>
              <w:autoSpaceDE w:val="0"/>
              <w:autoSpaceDN w:val="0"/>
            </w:pPr>
            <w:r>
              <w:t>2022 год     0,00000 тыс. рублей</w:t>
            </w:r>
          </w:p>
          <w:p w:rsidR="006A5DD5" w:rsidRDefault="006A5DD5" w:rsidP="00E602E8">
            <w:pPr>
              <w:widowControl w:val="0"/>
              <w:autoSpaceDE w:val="0"/>
              <w:autoSpaceDN w:val="0"/>
            </w:pPr>
            <w:r>
              <w:t>2023 год     0,00000 тыс. рублей</w:t>
            </w:r>
          </w:p>
          <w:p w:rsidR="006A5DD5" w:rsidRDefault="006A5DD5" w:rsidP="006A5DD5">
            <w:pPr>
              <w:widowControl w:val="0"/>
              <w:autoSpaceDE w:val="0"/>
              <w:autoSpaceDN w:val="0"/>
            </w:pPr>
            <w:r>
              <w:t>2024 год     0,00000 тыс. рублей</w:t>
            </w:r>
          </w:p>
          <w:p w:rsidR="00E909EE" w:rsidRDefault="00E909EE" w:rsidP="006A5DD5">
            <w:pPr>
              <w:widowControl w:val="0"/>
              <w:autoSpaceDE w:val="0"/>
              <w:autoSpaceDN w:val="0"/>
            </w:pPr>
            <w:r>
              <w:t>2025 год</w:t>
            </w:r>
            <w:r w:rsidR="005D5412">
              <w:t xml:space="preserve">     0,00000 тыс. рублей</w:t>
            </w:r>
          </w:p>
          <w:p w:rsidR="00E17076" w:rsidRPr="00595B6C" w:rsidRDefault="00E17076" w:rsidP="006A5DD5">
            <w:pPr>
              <w:widowControl w:val="0"/>
              <w:autoSpaceDE w:val="0"/>
              <w:autoSpaceDN w:val="0"/>
            </w:pPr>
            <w:r>
              <w:t>2026 год     0,00000 тыс. рублей</w:t>
            </w:r>
          </w:p>
        </w:tc>
      </w:tr>
      <w:tr w:rsidR="00595B6C" w:rsidRPr="00595B6C" w:rsidTr="00620A3D">
        <w:tc>
          <w:tcPr>
            <w:tcW w:w="3969" w:type="dxa"/>
            <w:tcBorders>
              <w:top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Ожидаемые конечные результаты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Материалы лесоустройства по землям населенных пунктов муниципального образования городское поселение «Емва».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2. Лесохозяйственный регламент лесничества муниципального образования городское поселения «Емва».</w:t>
            </w:r>
          </w:p>
        </w:tc>
      </w:tr>
    </w:tbl>
    <w:p w:rsidR="00620A3D" w:rsidRDefault="00620A3D" w:rsidP="00620A3D">
      <w:pPr>
        <w:autoSpaceDE w:val="0"/>
        <w:autoSpaceDN w:val="0"/>
        <w:adjustRightInd w:val="0"/>
        <w:jc w:val="both"/>
        <w:outlineLvl w:val="1"/>
      </w:pPr>
    </w:p>
    <w:p w:rsidR="00620A3D" w:rsidRPr="00620A3D" w:rsidRDefault="00620A3D" w:rsidP="00620A3D">
      <w:pPr>
        <w:autoSpaceDE w:val="0"/>
        <w:autoSpaceDN w:val="0"/>
        <w:adjustRightInd w:val="0"/>
        <w:jc w:val="both"/>
        <w:outlineLvl w:val="1"/>
      </w:pPr>
      <w:r w:rsidRPr="00620A3D">
        <w:t>В соответствии со статьями 14 и 16 Федерального закона от 06.10.2003 № 131-ФЗ «Об общих принципах организации местного самоуправления в Российской Федерации», к вопросам местного значения относится организация использования, охраны, защиты, воспроизводства городских лесов, расположенных в границах населенных пунктов поселения.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Статьей 23 Лесного кодекса РФ (далее - ЛК РФ) установлено, что основными территориальными единицами управления в области использования, охраны, защиты, воспроизводства лесов являются лесничества и лесопарки, которые располагаются, в том числе, и на землях населенных пунктов, на которых расположены леса.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 xml:space="preserve">Леса обеспечивают условия жизни населения, устойчивую экологическую обстановку, а также стабильное экономическое развитие страны. </w:t>
      </w:r>
      <w:proofErr w:type="gramStart"/>
      <w:r w:rsidRPr="00620A3D">
        <w:t xml:space="preserve">Лесное законодательство Российской Федерации базируется на принципах устойчивого управления лесами, сохранения биологического разнообразия лесов, повышения их потенциала, обеспечения многоцелевого, рационального, непрерывного, не истощительного использования лесов для удовлетворения потребностей общества в лесах и лесных ресурсах с одновременным сохранением лесами их </w:t>
      </w:r>
      <w:proofErr w:type="spellStart"/>
      <w:r w:rsidRPr="00620A3D">
        <w:t>средообразующих</w:t>
      </w:r>
      <w:proofErr w:type="spellEnd"/>
      <w:r w:rsidRPr="00620A3D">
        <w:t xml:space="preserve">, </w:t>
      </w:r>
      <w:proofErr w:type="spellStart"/>
      <w:r w:rsidRPr="00620A3D">
        <w:t>водоохранных</w:t>
      </w:r>
      <w:proofErr w:type="spellEnd"/>
      <w:r w:rsidRPr="00620A3D">
        <w:t>, защитных, оздоровительных и иных полезных функций в интересах обеспечения права каждого на благоприятную окружающую среду.</w:t>
      </w:r>
      <w:proofErr w:type="gramEnd"/>
      <w:r w:rsidRPr="00620A3D">
        <w:t xml:space="preserve"> Под устойчивым управлением лесами понимается целенаправленное, долговременное, экономически выгодное и социально ответственное взаимоотношение человека и лесных экосистем. Использование сырьевой и не сырьевой полезности леса не должно вести к деградации или исчезновению не только лесов, но и отдельных видов древесных и кустарниковых пород, напочвенного покрова. Основа устойчивого управления лесами - поддержание в приемлемом для лесных экосистем и посильном для общества состоянии, как биологического разнообразия, так и продуктивности лесов.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В соответствии с Лесным кодексом Российской Федерации (далее - ЛК РФ) реализация приведенных выше основных принципов регулирования лесных отношений базируется на лесном планировании посредством разработки и реализации лесного плана и лесохозяйственного регламента. Эти основополагающие документы лесного планирования основываются на материалах лесоустройства.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Необходимость проведения на землях населенных пунктов муниципального образования городское поселение «Емва» лесоустройства продиктована следующими первоочередными факторами.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 xml:space="preserve">На участки, покрытые лесной растительностью в населенных пунктах, не внесенных в государственный лесной реестр, невозможно предусмотреть финансирование на решение таких важных проблем, как угроза возникновения лесных пожаров, распространение карантинных </w:t>
      </w:r>
      <w:r w:rsidRPr="00620A3D">
        <w:lastRenderedPageBreak/>
        <w:t>болезней растений, незаконная вырубка лесных массивов, проведение работ по лесопатологическому мониторингу и других не маловажных задач.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Отсутствие лесоустройства в населенных пунктах муниципального образования городского поселения «Емва» отрицательно сказывается на текущем планировании мероприятий по охране, защите и воспроизводству лесов в соответствии с ЛК РФ. Также без актуализированной информации о лесном фонде невозможно своевременно и в полном объеме проектировать лесные участки под различные виды использования лесов, что напрямую влияет на доходность использования лесов.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 xml:space="preserve">Данные государственного лесного реестра необходимо привести в соответствие с данными земельного баланса в части лесов, расположенных на землях населенных пунктов. 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В процессе лесоустроительных работ необходимо произвести анализ наличия зеленых и лесопарковых зон в границах населенных пунктов муниципального образования городское поселение «Емва», установить их площадь.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По результатам комплекса всех лесоустроительных работ подлежат корректировке отдельные формы государственного лесного реестра как основы его дальнейшего ведения.</w:t>
      </w:r>
    </w:p>
    <w:p w:rsidR="00620A3D" w:rsidRPr="00620A3D" w:rsidRDefault="00620A3D" w:rsidP="00620A3D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48252B" w:rsidRPr="00620A3D" w:rsidRDefault="0048252B" w:rsidP="00D30DD6">
      <w:pPr>
        <w:jc w:val="both"/>
      </w:pPr>
    </w:p>
    <w:p w:rsidR="00E85F39" w:rsidRPr="00595B6C" w:rsidRDefault="00D62ACE" w:rsidP="00D30DD6">
      <w:pPr>
        <w:pStyle w:val="ConsPlusCell"/>
        <w:rPr>
          <w:rFonts w:ascii="Times New Roman" w:hAnsi="Times New Roman" w:cs="Times New Roman"/>
          <w:sz w:val="24"/>
          <w:szCs w:val="24"/>
        </w:rPr>
        <w:sectPr w:rsidR="00E85F39" w:rsidRPr="00595B6C" w:rsidSect="0086068E">
          <w:pgSz w:w="11906" w:h="16838"/>
          <w:pgMar w:top="284" w:right="566" w:bottom="993" w:left="1133" w:header="0" w:footer="0" w:gutter="0"/>
          <w:cols w:space="720"/>
          <w:noEndnote/>
        </w:sectPr>
      </w:pPr>
      <w:r w:rsidRPr="00595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B83" w:rsidRPr="00532659" w:rsidRDefault="00C01B83" w:rsidP="00532659">
      <w:pPr>
        <w:ind w:left="170" w:firstLine="708"/>
        <w:jc w:val="center"/>
        <w:rPr>
          <w:sz w:val="20"/>
          <w:szCs w:val="20"/>
        </w:rPr>
      </w:pPr>
    </w:p>
    <w:p w:rsidR="00532659" w:rsidRDefault="00532659" w:rsidP="00C01B83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C01B83" w:rsidRPr="00924838" w:rsidRDefault="00C01B83" w:rsidP="00C01B83">
      <w:pPr>
        <w:ind w:left="170" w:firstLine="708"/>
        <w:jc w:val="right"/>
        <w:rPr>
          <w:sz w:val="20"/>
          <w:szCs w:val="20"/>
        </w:rPr>
      </w:pPr>
      <w:r w:rsidRPr="00924838">
        <w:rPr>
          <w:sz w:val="20"/>
          <w:szCs w:val="20"/>
        </w:rPr>
        <w:t>к муниципальной программе</w:t>
      </w:r>
    </w:p>
    <w:p w:rsidR="00C01B8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 xml:space="preserve">«Развитие жилищно-коммунального хозяйства </w:t>
      </w:r>
    </w:p>
    <w:p w:rsidR="00C01B8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 xml:space="preserve">и благоустройства на территории городского </w:t>
      </w:r>
    </w:p>
    <w:p w:rsidR="00C01B83" w:rsidRPr="0040236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>поселения «Емва».</w:t>
      </w:r>
    </w:p>
    <w:p w:rsidR="00C01B83" w:rsidRPr="00402363" w:rsidRDefault="00C01B83" w:rsidP="00C01B83">
      <w:pPr>
        <w:pStyle w:val="ConsPlusNormal"/>
        <w:jc w:val="both"/>
      </w:pPr>
    </w:p>
    <w:p w:rsidR="00C01B83" w:rsidRPr="00402363" w:rsidRDefault="00C01B83" w:rsidP="00C01B83">
      <w:pPr>
        <w:pStyle w:val="ConsPlusNormal"/>
        <w:jc w:val="both"/>
        <w:rPr>
          <w:rFonts w:ascii="Times New Roman" w:hAnsi="Times New Roman" w:cs="Times New Roman"/>
        </w:rPr>
      </w:pPr>
    </w:p>
    <w:p w:rsidR="00C01B83" w:rsidRPr="00924838" w:rsidRDefault="00C01B83" w:rsidP="00C01B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83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01B83" w:rsidRPr="00924838" w:rsidRDefault="00C01B83" w:rsidP="008B578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83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B5784">
        <w:rPr>
          <w:rFonts w:ascii="Times New Roman" w:hAnsi="Times New Roman" w:cs="Times New Roman"/>
          <w:b/>
          <w:sz w:val="24"/>
          <w:szCs w:val="24"/>
        </w:rPr>
        <w:t xml:space="preserve">ЦЕЛЕВЫХ ИНДИКАТОРАХ И ПОКАЗАТЕЛЯХ 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ГОРОД</w:t>
      </w:r>
      <w:r w:rsidRPr="00924838">
        <w:rPr>
          <w:rFonts w:ascii="Times New Roman" w:hAnsi="Times New Roman" w:cs="Times New Roman"/>
          <w:b/>
          <w:sz w:val="24"/>
          <w:szCs w:val="24"/>
        </w:rPr>
        <w:t>СКОГО ПОСЕЛЕНИЯ  "</w:t>
      </w:r>
      <w:r>
        <w:rPr>
          <w:rFonts w:ascii="Times New Roman" w:hAnsi="Times New Roman" w:cs="Times New Roman"/>
          <w:b/>
          <w:sz w:val="24"/>
          <w:szCs w:val="24"/>
        </w:rPr>
        <w:t>ЕМВА</w:t>
      </w:r>
      <w:r w:rsidRPr="00924838">
        <w:rPr>
          <w:rFonts w:ascii="Times New Roman" w:hAnsi="Times New Roman" w:cs="Times New Roman"/>
          <w:b/>
          <w:sz w:val="24"/>
          <w:szCs w:val="24"/>
        </w:rPr>
        <w:t>"</w:t>
      </w:r>
    </w:p>
    <w:p w:rsidR="00C01B83" w:rsidRPr="00924838" w:rsidRDefault="00C01B83" w:rsidP="00C01B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0" w:type="dxa"/>
        <w:tblCellSpacing w:w="5" w:type="nil"/>
        <w:tblInd w:w="2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1"/>
        <w:gridCol w:w="2400"/>
        <w:gridCol w:w="25"/>
        <w:gridCol w:w="1612"/>
        <w:gridCol w:w="1466"/>
        <w:gridCol w:w="1466"/>
        <w:gridCol w:w="1466"/>
        <w:gridCol w:w="1466"/>
        <w:gridCol w:w="1466"/>
        <w:gridCol w:w="1466"/>
        <w:gridCol w:w="1466"/>
      </w:tblGrid>
      <w:tr w:rsidR="00A20143" w:rsidRPr="00924838" w:rsidTr="00EF6837">
        <w:trPr>
          <w:trHeight w:val="144"/>
          <w:tblCellSpacing w:w="5" w:type="nil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N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924838">
              <w:t>п</w:t>
            </w:r>
            <w:proofErr w:type="gramEnd"/>
            <w:r w:rsidRPr="00924838">
              <w:t>/п</w:t>
            </w:r>
          </w:p>
        </w:tc>
        <w:tc>
          <w:tcPr>
            <w:tcW w:w="242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ц</w:t>
            </w:r>
            <w:r w:rsidRPr="00924838">
              <w:t>елево</w:t>
            </w:r>
            <w:r>
              <w:t>го индикатора и показателя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Единица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измерения</w:t>
            </w: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Направленность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Принадлежность</w:t>
            </w:r>
          </w:p>
        </w:tc>
        <w:tc>
          <w:tcPr>
            <w:tcW w:w="7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Значения индикатора (показателя)</w:t>
            </w:r>
          </w:p>
        </w:tc>
      </w:tr>
      <w:tr w:rsidR="00A20143" w:rsidRPr="00924838" w:rsidTr="00DE3A9A">
        <w:trPr>
          <w:trHeight w:val="1343"/>
          <w:tblCellSpacing w:w="5" w:type="nil"/>
        </w:trPr>
        <w:tc>
          <w:tcPr>
            <w:tcW w:w="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Отчетный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Текущий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Очередной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Первый год планового периода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….</w:t>
            </w:r>
          </w:p>
        </w:tc>
      </w:tr>
      <w:tr w:rsidR="00A20143" w:rsidRPr="00924838" w:rsidTr="00DE3A9A">
        <w:trPr>
          <w:trHeight w:val="60"/>
          <w:tblCellSpacing w:w="5" w:type="nil"/>
        </w:trPr>
        <w:tc>
          <w:tcPr>
            <w:tcW w:w="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1</w:t>
            </w:r>
          </w:p>
        </w:tc>
        <w:tc>
          <w:tcPr>
            <w:tcW w:w="24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2</w:t>
            </w:r>
          </w:p>
        </w:tc>
        <w:tc>
          <w:tcPr>
            <w:tcW w:w="1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4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6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7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8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9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10</w:t>
            </w: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DD2" w:rsidRPr="00142DD2" w:rsidRDefault="00142DD2" w:rsidP="00EF68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Муниципальная программа «Развитие жилищно-коммунального хозяйства и благоустройства на территории городского поселения «Емва»</w:t>
            </w:r>
          </w:p>
        </w:tc>
      </w:tr>
      <w:tr w:rsidR="00A20143" w:rsidRPr="00924838" w:rsidTr="00D62ACE">
        <w:trPr>
          <w:trHeight w:val="134"/>
          <w:tblCellSpacing w:w="5" w:type="nil"/>
        </w:trPr>
        <w:tc>
          <w:tcPr>
            <w:tcW w:w="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BC0" w:rsidRDefault="00466B41" w:rsidP="00620A3D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Д</w:t>
            </w:r>
            <w:r w:rsidR="003F0BC0" w:rsidRPr="003F0BC0">
              <w:t>оля населения, которому предоставляются бытовые услуги (организация работы бань) организациями, получающими  поддержку городского   поселения «Емва» в виде возмещения за содержание бань, от общего числа жителей городского поселения «Емва» (на конец года</w:t>
            </w:r>
            <w:proofErr w:type="gramEnd"/>
          </w:p>
          <w:p w:rsidR="003F0BC0" w:rsidRDefault="003F0BC0" w:rsidP="00620A3D">
            <w:pPr>
              <w:widowControl w:val="0"/>
              <w:autoSpaceDE w:val="0"/>
              <w:autoSpaceDN w:val="0"/>
              <w:adjustRightInd w:val="0"/>
            </w:pPr>
          </w:p>
          <w:p w:rsidR="00A20143" w:rsidRPr="00532659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753C4B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C4B">
              <w:rPr>
                <w:b/>
              </w:rPr>
              <w:lastRenderedPageBreak/>
              <w:t>%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D63194" w:rsidRDefault="00D63194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D63194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41BA">
              <w:t>ИЦ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0143" w:rsidRPr="00924838" w:rsidTr="00466B41">
        <w:trPr>
          <w:trHeight w:val="6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051D00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051D00" w:rsidRDefault="00466B41" w:rsidP="00620A3D">
            <w:pPr>
              <w:widowControl w:val="0"/>
              <w:autoSpaceDE w:val="0"/>
              <w:autoSpaceDN w:val="0"/>
              <w:adjustRightInd w:val="0"/>
            </w:pPr>
            <w:r>
              <w:t>Количество действующего уличного освещения</w:t>
            </w:r>
            <w:r w:rsidR="003F0BC0">
              <w:t xml:space="preserve"> </w:t>
            </w:r>
            <w:r w:rsidR="00051D00" w:rsidRPr="00051D00">
              <w:t xml:space="preserve">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  <w:p w:rsidR="00A20143" w:rsidRPr="00605806" w:rsidRDefault="00A20143" w:rsidP="00466B41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753C4B" w:rsidRPr="00466B41" w:rsidRDefault="00466B41" w:rsidP="00466B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466B41">
              <w:rPr>
                <w:sz w:val="36"/>
                <w:szCs w:val="36"/>
              </w:rPr>
              <w:t>↑</w:t>
            </w:r>
          </w:p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41BA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66B41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E24A51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D07C8" w:rsidRDefault="003C6298" w:rsidP="00620A3D">
            <w:pPr>
              <w:widowControl w:val="0"/>
              <w:autoSpaceDE w:val="0"/>
              <w:autoSpaceDN w:val="0"/>
              <w:adjustRightInd w:val="0"/>
            </w:pPr>
            <w:r>
              <w:t xml:space="preserve"> Количество </w:t>
            </w:r>
            <w:r w:rsidR="008D07C8" w:rsidRPr="008D07C8">
              <w:t>кладбищ, за которыми осуществляется уход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proofErr w:type="spellStart"/>
            <w:proofErr w:type="gramStart"/>
            <w:r w:rsidRPr="00753C4B"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5D164B" w:rsidRDefault="005D164B" w:rsidP="00620A3D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D164B">
              <w:t xml:space="preserve">  Количество оплаченных платежных документов за потребленные коммунальные услуги, взносов на капитальный ремонт, содержание и ремонт имущества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3524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5D164B" w:rsidRDefault="005B3524" w:rsidP="005B3524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7C2D48">
              <w:t>оличество отремонтированных общественных нецентрализованных источников</w:t>
            </w:r>
            <w:r>
              <w:t xml:space="preserve"> питьевого водоснабжения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753C4B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523AFD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FF00"/>
                <w:highlight w:val="yellow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Default="00A35B79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3524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142DD2" w:rsidRDefault="005B3524" w:rsidP="00EF68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Подпрограмма "Создание условий для комфортабельного проживания населения, в том  числе для поддержания и  улучшения санитарного и эстетического состояния территории"</w:t>
            </w:r>
          </w:p>
        </w:tc>
      </w:tr>
      <w:tr w:rsidR="005B3524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BA6117" w:rsidRDefault="005B3524" w:rsidP="0093241A">
            <w:pPr>
              <w:widowControl w:val="0"/>
              <w:autoSpaceDE w:val="0"/>
              <w:autoSpaceDN w:val="0"/>
              <w:adjustRightInd w:val="0"/>
            </w:pPr>
            <w:r w:rsidRPr="00BA6117">
              <w:t xml:space="preserve">Задача: обеспечение доступности бытовыми услугами населения </w:t>
            </w:r>
          </w:p>
        </w:tc>
      </w:tr>
      <w:tr w:rsidR="005B3524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815490" w:rsidRDefault="005B3524" w:rsidP="0081549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15490">
              <w:t xml:space="preserve">- доля населения, которому предоставляются бытовые услуги (организация работы бань) организациями, получающими </w:t>
            </w:r>
            <w:r w:rsidRPr="00815490">
              <w:lastRenderedPageBreak/>
              <w:t xml:space="preserve">поддержку городского поселения «Емва» в виде возмещения за содержание бань, от общего числа жителей городского поселения «Емва»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BA6117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A6117">
              <w:lastRenderedPageBreak/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753C4B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2C41BA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3524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BA6117" w:rsidRDefault="005B3524" w:rsidP="00815490">
            <w:pPr>
              <w:widowControl w:val="0"/>
              <w:autoSpaceDE w:val="0"/>
              <w:autoSpaceDN w:val="0"/>
              <w:adjustRightInd w:val="0"/>
            </w:pPr>
            <w:r w:rsidRPr="00BA6117">
              <w:t>Задача: обеспечение благоустройства и санитарного содержания кладбищенских территорий, транспортировка тел умерших</w:t>
            </w:r>
          </w:p>
        </w:tc>
      </w:tr>
      <w:tr w:rsidR="005B3524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BA6117" w:rsidRDefault="005B3524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BA6117">
              <w:t>- к</w:t>
            </w:r>
            <w:r>
              <w:t xml:space="preserve">оличество </w:t>
            </w:r>
            <w:r w:rsidRPr="00BA6117">
              <w:t xml:space="preserve"> кладбищ, за которыми осуществляется уход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BA6117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proofErr w:type="spellStart"/>
            <w:proofErr w:type="gramStart"/>
            <w:r w:rsidRPr="00BA6117"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753C4B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2C41BA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3524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BA6117" w:rsidRDefault="005B3524" w:rsidP="00BA6117">
            <w:pPr>
              <w:widowControl w:val="0"/>
              <w:autoSpaceDE w:val="0"/>
              <w:autoSpaceDN w:val="0"/>
              <w:adjustRightInd w:val="0"/>
            </w:pPr>
            <w:r w:rsidRPr="00BA6117">
              <w:t xml:space="preserve">Задача: </w:t>
            </w:r>
            <w:r>
              <w:t xml:space="preserve">содержание, ремонт и восстановление работоспособности уличного освещения </w:t>
            </w:r>
          </w:p>
        </w:tc>
      </w:tr>
      <w:tr w:rsidR="005B3524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5B3F95" w:rsidRDefault="005B3524" w:rsidP="005B3F9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B3F95">
              <w:t>- уровень, работоспособности системы освещения территории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5B3F9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B3F95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753C4B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2C41BA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3524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142DD2" w:rsidRDefault="005B3524" w:rsidP="005B3F95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142DD2">
              <w:rPr>
                <w:b/>
                <w:sz w:val="20"/>
                <w:szCs w:val="20"/>
              </w:rPr>
              <w:t xml:space="preserve"> </w:t>
            </w:r>
            <w:r w:rsidRPr="00142DD2">
              <w:rPr>
                <w:b/>
              </w:rPr>
              <w:t>Подпрограмма «Развитие жилищно-коммунального хозяйства»</w:t>
            </w:r>
          </w:p>
        </w:tc>
      </w:tr>
      <w:tr w:rsidR="005B3524" w:rsidRPr="00924838" w:rsidTr="00EF6837">
        <w:trPr>
          <w:trHeight w:val="421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8A281E" w:rsidRDefault="005B3524" w:rsidP="008A281E">
            <w:pPr>
              <w:widowControl w:val="0"/>
              <w:autoSpaceDE w:val="0"/>
              <w:autoSpaceDN w:val="0"/>
              <w:adjustRightInd w:val="0"/>
            </w:pPr>
            <w:r w:rsidRPr="008A281E">
              <w:t xml:space="preserve"> Задача:</w:t>
            </w:r>
            <w:r>
              <w:t xml:space="preserve"> своевременное внесение платы потребленных коммунальных услуг</w:t>
            </w:r>
          </w:p>
        </w:tc>
      </w:tr>
      <w:tr w:rsidR="005B3524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8A281E" w:rsidRDefault="005B3524" w:rsidP="008A28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A281E">
              <w:t>-  количество оплаченных платежных документов за потребленные коммунальные услуги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3C598D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C598D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753C4B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2C41BA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3524" w:rsidRPr="00924838" w:rsidTr="00EF6837">
        <w:trPr>
          <w:trHeight w:val="27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3C598D" w:rsidRDefault="005B3524" w:rsidP="003C598D">
            <w:pPr>
              <w:widowControl w:val="0"/>
              <w:autoSpaceDE w:val="0"/>
              <w:autoSpaceDN w:val="0"/>
              <w:adjustRightInd w:val="0"/>
            </w:pPr>
            <w:r w:rsidRPr="003C598D">
              <w:t>Задача: своевременное внесение взносов на капитальный ремонт</w:t>
            </w:r>
          </w:p>
        </w:tc>
      </w:tr>
      <w:tr w:rsidR="005B3524" w:rsidRPr="00924838" w:rsidTr="00DE3A9A">
        <w:trPr>
          <w:trHeight w:val="1918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3C598D" w:rsidRDefault="005B3524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598D">
              <w:t>- количество оплаченных платежных документов по взносам на капитальный  ремонт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2C6AD3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C6AD3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753C4B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2C41BA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3524" w:rsidRPr="00924838" w:rsidTr="00EF6837">
        <w:trPr>
          <w:trHeight w:val="27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Default="005B3524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3C598D" w:rsidRDefault="005B3524" w:rsidP="003C598D">
            <w:pPr>
              <w:widowControl w:val="0"/>
              <w:autoSpaceDE w:val="0"/>
              <w:autoSpaceDN w:val="0"/>
              <w:adjustRightInd w:val="0"/>
            </w:pPr>
            <w:r w:rsidRPr="003C598D">
              <w:t xml:space="preserve">Задача: </w:t>
            </w:r>
            <w:r>
              <w:t>Обеспечение содержания и ремонта имущества</w:t>
            </w:r>
          </w:p>
        </w:tc>
      </w:tr>
      <w:tr w:rsidR="005B3524" w:rsidRPr="00924838" w:rsidTr="00DE3A9A">
        <w:trPr>
          <w:trHeight w:val="2217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2C6AD3" w:rsidRDefault="005B3524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C6AD3">
              <w:t>- количество оплаченных платежных документов за содержание и ремонт имущества (газопроводов)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2C6AD3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C6AD3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753C4B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2C41BA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893925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26998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3524" w:rsidRPr="00924838" w:rsidTr="005B3524">
        <w:trPr>
          <w:trHeight w:val="601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426998" w:rsidRDefault="005B3524" w:rsidP="005B35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Задача: Улучшение состояния  общественных нецентрализованных источников питьевого водоснабжения (</w:t>
            </w:r>
            <w:proofErr w:type="spellStart"/>
            <w:r>
              <w:t>колодев</w:t>
            </w:r>
            <w:proofErr w:type="spellEnd"/>
            <w:r>
              <w:t>)</w:t>
            </w:r>
          </w:p>
        </w:tc>
      </w:tr>
      <w:tr w:rsidR="005B3524" w:rsidRPr="00924838" w:rsidTr="00DE3A9A">
        <w:trPr>
          <w:trHeight w:val="2217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5B352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4071CA">
              <w:t>количество отремонтированных общественных нецентрализованных источников питьевого водоснабжения (колодцев).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071CA" w:rsidRDefault="005B3524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47D4F" w:rsidRPr="00924838" w:rsidTr="00947D4F">
        <w:trPr>
          <w:trHeight w:val="457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4F" w:rsidRPr="004071CA" w:rsidRDefault="00947D4F" w:rsidP="00947D4F">
            <w:pPr>
              <w:widowControl w:val="0"/>
              <w:autoSpaceDE w:val="0"/>
              <w:autoSpaceDN w:val="0"/>
              <w:adjustRightInd w:val="0"/>
            </w:pPr>
            <w:r>
              <w:t>Задача: Актуализация схем водоснабжения, водоотведения и теплоснабжения</w:t>
            </w:r>
          </w:p>
        </w:tc>
      </w:tr>
      <w:tr w:rsidR="00947D4F" w:rsidRPr="00924838" w:rsidTr="00DE3A9A">
        <w:trPr>
          <w:trHeight w:val="2217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4F" w:rsidRPr="00924838" w:rsidRDefault="00947D4F" w:rsidP="005B352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4F" w:rsidRDefault="00DE4BBC" w:rsidP="00DE4BBC">
            <w:pPr>
              <w:widowControl w:val="0"/>
              <w:autoSpaceDE w:val="0"/>
              <w:autoSpaceDN w:val="0"/>
              <w:adjustRightInd w:val="0"/>
            </w:pPr>
            <w:r>
              <w:t>- к</w:t>
            </w:r>
            <w:r w:rsidRPr="00D7277E">
              <w:t>оличество разработанных или актуализированных схем теплоснабжения, водоснабжения и водоотведения (шт.)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7D4F" w:rsidRDefault="00DE4BBC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7D4F" w:rsidRDefault="00947D4F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7D4F" w:rsidRDefault="00947D4F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7D4F" w:rsidRPr="004071CA" w:rsidRDefault="00947D4F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7D4F" w:rsidRPr="004071CA" w:rsidRDefault="00DE4BBC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7D4F" w:rsidRPr="004071CA" w:rsidRDefault="00947D4F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7D4F" w:rsidRPr="004071CA" w:rsidRDefault="00947D4F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7D4F" w:rsidRPr="004071CA" w:rsidRDefault="00947D4F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233EB" w:rsidRPr="00924838" w:rsidTr="006233EB">
        <w:trPr>
          <w:trHeight w:val="593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33EB" w:rsidRPr="004071CA" w:rsidRDefault="006233EB" w:rsidP="006233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Задача: Р</w:t>
            </w:r>
            <w:r w:rsidRPr="006233EB">
              <w:rPr>
                <w:color w:val="44546A"/>
                <w:shd w:val="clear" w:color="auto" w:fill="FFFFFF"/>
              </w:rPr>
              <w:t>еализация мероприятий по содержанию незаселенного муниципального жилфонда, включая оплату предъявленных исполнительных документов по содержанию незаселенного муниципального жилфонда</w:t>
            </w:r>
          </w:p>
        </w:tc>
      </w:tr>
      <w:tr w:rsidR="006233EB" w:rsidRPr="00924838" w:rsidTr="006233EB">
        <w:trPr>
          <w:trHeight w:val="593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33EB" w:rsidRPr="00924838" w:rsidRDefault="006233EB" w:rsidP="005B352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33EB" w:rsidRDefault="006233EB" w:rsidP="00DE4BBC">
            <w:pPr>
              <w:widowControl w:val="0"/>
              <w:autoSpaceDE w:val="0"/>
              <w:autoSpaceDN w:val="0"/>
              <w:adjustRightInd w:val="0"/>
            </w:pPr>
            <w:r w:rsidRPr="006233EB">
              <w:rPr>
                <w:color w:val="44546A"/>
                <w:shd w:val="clear" w:color="auto" w:fill="FFFFFF"/>
              </w:rPr>
              <w:t xml:space="preserve">содержанию незаселенного муниципального жилфонда, включая оплату предъявленных исполнительных </w:t>
            </w:r>
            <w:r w:rsidRPr="006233EB">
              <w:rPr>
                <w:color w:val="44546A"/>
                <w:shd w:val="clear" w:color="auto" w:fill="FFFFFF"/>
              </w:rPr>
              <w:lastRenderedPageBreak/>
              <w:t>документов по содержанию незаселенного муниципального жилфонда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3EB" w:rsidRDefault="006233EB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3EB" w:rsidRDefault="006233EB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3EB" w:rsidRDefault="006233EB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3EB" w:rsidRPr="004071CA" w:rsidRDefault="006233EB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3EB" w:rsidRDefault="006233EB" w:rsidP="005B35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3EB" w:rsidRPr="004071CA" w:rsidRDefault="006233EB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3EB" w:rsidRPr="004071CA" w:rsidRDefault="006233EB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3EB" w:rsidRPr="004071CA" w:rsidRDefault="006233EB" w:rsidP="005B35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3524" w:rsidRPr="00924838" w:rsidTr="00EF6837">
        <w:trPr>
          <w:trHeight w:val="441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142DD2" w:rsidRDefault="005B3524" w:rsidP="00142DD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lastRenderedPageBreak/>
              <w:t>Подпрограмма «Развитие лесного хозяйства»</w:t>
            </w:r>
          </w:p>
        </w:tc>
      </w:tr>
      <w:tr w:rsidR="005B3524" w:rsidRPr="00924838" w:rsidTr="00EF6837">
        <w:trPr>
          <w:trHeight w:val="419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EF6837" w:rsidRDefault="005B3524" w:rsidP="00EF6837">
            <w:pPr>
              <w:widowControl w:val="0"/>
              <w:autoSpaceDE w:val="0"/>
              <w:autoSpaceDN w:val="0"/>
              <w:adjustRightInd w:val="0"/>
            </w:pPr>
            <w:r w:rsidRPr="00EF6837">
              <w:t xml:space="preserve">Задача: </w:t>
            </w:r>
            <w:r w:rsidRPr="00EF6837">
              <w:rPr>
                <w:color w:val="000000"/>
              </w:rPr>
              <w:t>Обустройство лесов, находящихся в границах населенных пунктов муниципального образования городское поселение «Емва</w:t>
            </w:r>
          </w:p>
        </w:tc>
      </w:tr>
      <w:tr w:rsidR="005B3524" w:rsidRPr="00924838" w:rsidTr="00EF6837">
        <w:trPr>
          <w:trHeight w:val="992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924838" w:rsidRDefault="005B3524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3524" w:rsidRPr="00EF6837" w:rsidRDefault="005B3524" w:rsidP="00E7748A">
            <w:pPr>
              <w:widowControl w:val="0"/>
              <w:autoSpaceDE w:val="0"/>
              <w:autoSpaceDN w:val="0"/>
              <w:adjustRightInd w:val="0"/>
            </w:pPr>
            <w:r w:rsidRPr="00EF6837">
              <w:t>Количество обоснованных мероприятий по охране, защите и воспроизводству лесных участков; обеспеченность информационной базой данных по лесным участкам, обеспечивающей ведение государственного лесного реестра; количество выявленных на местности лесных участков всех видов использования лесов, независимо от юридического оформления права пользования; обеспеченность</w:t>
            </w:r>
            <w:r w:rsidRPr="00EF6837">
              <w:rPr>
                <w:color w:val="000000"/>
              </w:rPr>
              <w:t xml:space="preserve"> </w:t>
            </w:r>
            <w:r w:rsidRPr="00EF6837">
              <w:t xml:space="preserve">тематическими лесными картами; наличие актуальных </w:t>
            </w:r>
            <w:r w:rsidRPr="00EF6837">
              <w:lastRenderedPageBreak/>
              <w:t>документов лесного планирования.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EF6837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EF6837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6837"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EF6837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EF6837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524" w:rsidRPr="00426998" w:rsidRDefault="005B3524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01B83" w:rsidRDefault="0048252B" w:rsidP="0048252B">
      <w:pPr>
        <w:tabs>
          <w:tab w:val="left" w:pos="9345"/>
          <w:tab w:val="right" w:pos="15591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ab/>
        <w:t xml:space="preserve">                                                  </w:t>
      </w:r>
      <w:r w:rsidR="00426998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</w:t>
      </w:r>
      <w:r w:rsidR="00EE1CFD">
        <w:t xml:space="preserve">                                                                                                    </w:t>
      </w:r>
    </w:p>
    <w:p w:rsidR="00AA28E2" w:rsidRDefault="00AA28E2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47D4F" w:rsidRDefault="00947D4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«Развитие жилищно-коммунального хозяйства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благоустройства на территории городского поселения «Емва»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Pr="002F0DC2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  <w:b/>
        </w:rPr>
      </w:pPr>
    </w:p>
    <w:p w:rsidR="003A53EF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F0DC2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2F0DC2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ХАРАКТЕРИТИКИ ОСНОВНЫХ МЕРОПРИЯТИЙ МУНИЦИПАЛЬНОЙ ПРОГРАММЫ «РАЗВИТИЕ КОММУНАЛЬНОГО ХОЗЯЙСТВА И БЛАГОУСТРОЙСТВА ГОРОДСКОГО ПОСЛЕНИЯ «ЕМВА» И ВЕДОМСТВЕННЫХ ЦЕЛЕВЫХ ПРОГРАММ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4"/>
        <w:gridCol w:w="137"/>
        <w:gridCol w:w="236"/>
        <w:gridCol w:w="2788"/>
        <w:gridCol w:w="2034"/>
        <w:gridCol w:w="1509"/>
        <w:gridCol w:w="1589"/>
        <w:gridCol w:w="2367"/>
        <w:gridCol w:w="3266"/>
      </w:tblGrid>
      <w:tr w:rsidR="002F0DC2" w:rsidTr="00A35B79">
        <w:trPr>
          <w:trHeight w:val="2029"/>
        </w:trPr>
        <w:tc>
          <w:tcPr>
            <w:tcW w:w="1994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1" w:type="dxa"/>
            <w:gridSpan w:val="3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ведомственной целевой программы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203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основного мероприятия</w:t>
            </w:r>
          </w:p>
        </w:tc>
        <w:tc>
          <w:tcPr>
            <w:tcW w:w="1509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1589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реализации</w:t>
            </w:r>
          </w:p>
        </w:tc>
        <w:tc>
          <w:tcPr>
            <w:tcW w:w="2367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3266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2F0DC2" w:rsidTr="00A35B79">
        <w:trPr>
          <w:trHeight w:val="285"/>
        </w:trPr>
        <w:tc>
          <w:tcPr>
            <w:tcW w:w="199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3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7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6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3D2D" w:rsidTr="00A35B79">
        <w:trPr>
          <w:trHeight w:val="301"/>
        </w:trPr>
        <w:tc>
          <w:tcPr>
            <w:tcW w:w="15920" w:type="dxa"/>
            <w:gridSpan w:val="9"/>
          </w:tcPr>
          <w:p w:rsidR="00513D2D" w:rsidRPr="00142DD2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комфортабельного проживания населения, в том числе поддерживания санитарного и эстетического состояния территории»</w:t>
            </w:r>
          </w:p>
        </w:tc>
      </w:tr>
      <w:tr w:rsidR="00513D2D" w:rsidTr="00A35B79">
        <w:trPr>
          <w:trHeight w:val="285"/>
        </w:trPr>
        <w:tc>
          <w:tcPr>
            <w:tcW w:w="15920" w:type="dxa"/>
            <w:gridSpan w:val="9"/>
          </w:tcPr>
          <w:p w:rsidR="00513D2D" w:rsidRPr="00513D2D" w:rsidRDefault="00513D2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«Обеспечение санитарно-эпидемической безопасности граждан»</w:t>
            </w:r>
          </w:p>
        </w:tc>
      </w:tr>
      <w:tr w:rsidR="002F0DC2" w:rsidTr="00A35B79">
        <w:trPr>
          <w:trHeight w:val="285"/>
        </w:trPr>
        <w:tc>
          <w:tcPr>
            <w:tcW w:w="1994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3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3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бани</w:t>
            </w:r>
          </w:p>
        </w:tc>
        <w:tc>
          <w:tcPr>
            <w:tcW w:w="2034" w:type="dxa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ГП «Емва»</w:t>
            </w:r>
          </w:p>
        </w:tc>
        <w:tc>
          <w:tcPr>
            <w:tcW w:w="1509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89" w:type="dxa"/>
          </w:tcPr>
          <w:p w:rsidR="002F0DC2" w:rsidRPr="00513D2D" w:rsidRDefault="00513D2D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платежных документов </w:t>
            </w:r>
          </w:p>
        </w:tc>
        <w:tc>
          <w:tcPr>
            <w:tcW w:w="3266" w:type="dxa"/>
          </w:tcPr>
          <w:p w:rsidR="002F0DC2" w:rsidRPr="00513D2D" w:rsidRDefault="00513D2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направлена на достижение показателя муниципальной программы: уровень удовлетворенности населения, проживающего на территории городского поселения «Емва», состоянием эпидемической обстановки территории</w:t>
            </w:r>
          </w:p>
        </w:tc>
      </w:tr>
      <w:tr w:rsidR="000B133D" w:rsidTr="00A35B79">
        <w:trPr>
          <w:trHeight w:val="285"/>
        </w:trPr>
        <w:tc>
          <w:tcPr>
            <w:tcW w:w="15920" w:type="dxa"/>
            <w:gridSpan w:val="9"/>
          </w:tcPr>
          <w:p w:rsidR="000B133D" w:rsidRPr="000B133D" w:rsidRDefault="000B133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«Обеспечение благоустройства и санитарного содержания кладбищенских территорий, транспортировка тел умерших»</w:t>
            </w:r>
          </w:p>
        </w:tc>
      </w:tr>
      <w:tr w:rsidR="002F0DC2" w:rsidTr="00A35B79">
        <w:trPr>
          <w:trHeight w:val="285"/>
        </w:trPr>
        <w:tc>
          <w:tcPr>
            <w:tcW w:w="1994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B1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1" w:type="dxa"/>
            <w:gridSpan w:val="3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кладбищ и транспортировке умерших</w:t>
            </w:r>
          </w:p>
        </w:tc>
        <w:tc>
          <w:tcPr>
            <w:tcW w:w="2034" w:type="dxa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09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89" w:type="dxa"/>
          </w:tcPr>
          <w:p w:rsidR="002F0DC2" w:rsidRPr="000B133D" w:rsidRDefault="000B133D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266" w:type="dxa"/>
          </w:tcPr>
          <w:p w:rsidR="002F0DC2" w:rsidRPr="000B133D" w:rsidRDefault="000B133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</w:t>
            </w:r>
            <w:r w:rsidR="00525524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удовлетворенности населения, проживающего на территории городского поселения «Емва», состоянием общественных территорий</w:t>
            </w:r>
          </w:p>
        </w:tc>
      </w:tr>
      <w:tr w:rsidR="00525524" w:rsidTr="00A35B79">
        <w:trPr>
          <w:trHeight w:val="285"/>
        </w:trPr>
        <w:tc>
          <w:tcPr>
            <w:tcW w:w="15920" w:type="dxa"/>
            <w:gridSpan w:val="9"/>
          </w:tcPr>
          <w:p w:rsidR="00525524" w:rsidRPr="00525524" w:rsidRDefault="00525524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«Содержание, ремонт и восстановление работоспособности уличного освещения»</w:t>
            </w:r>
          </w:p>
        </w:tc>
      </w:tr>
      <w:tr w:rsidR="002F0DC2" w:rsidTr="00A35B79">
        <w:trPr>
          <w:trHeight w:val="301"/>
        </w:trPr>
        <w:tc>
          <w:tcPr>
            <w:tcW w:w="2131" w:type="dxa"/>
            <w:gridSpan w:val="2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dxa"/>
            <w:gridSpan w:val="2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уличного освещения</w:t>
            </w:r>
          </w:p>
        </w:tc>
        <w:tc>
          <w:tcPr>
            <w:tcW w:w="2034" w:type="dxa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09" w:type="dxa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89" w:type="dxa"/>
          </w:tcPr>
          <w:p w:rsidR="002F0DC2" w:rsidRPr="00525524" w:rsidRDefault="00525524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266" w:type="dxa"/>
          </w:tcPr>
          <w:p w:rsidR="002F0DC2" w:rsidRPr="00525524" w:rsidRDefault="000064D5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 уровень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 xml:space="preserve">работоспособных светильников уличного освещения. </w:t>
            </w:r>
          </w:p>
        </w:tc>
      </w:tr>
      <w:tr w:rsidR="005D5412" w:rsidTr="000318BF">
        <w:trPr>
          <w:trHeight w:val="301"/>
        </w:trPr>
        <w:tc>
          <w:tcPr>
            <w:tcW w:w="15920" w:type="dxa"/>
            <w:gridSpan w:val="9"/>
          </w:tcPr>
          <w:p w:rsidR="005D5412" w:rsidRDefault="005D5412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 Сбор и вывоз ТБО с несанкционированных свалок»</w:t>
            </w:r>
          </w:p>
        </w:tc>
      </w:tr>
      <w:tr w:rsidR="005D5412" w:rsidTr="00A35B79">
        <w:trPr>
          <w:trHeight w:val="301"/>
        </w:trPr>
        <w:tc>
          <w:tcPr>
            <w:tcW w:w="2131" w:type="dxa"/>
            <w:gridSpan w:val="2"/>
          </w:tcPr>
          <w:p w:rsidR="005D5412" w:rsidRDefault="005D541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4" w:type="dxa"/>
            <w:gridSpan w:val="2"/>
          </w:tcPr>
          <w:p w:rsidR="005D5412" w:rsidRDefault="005D5412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вывоз ТБО с несанкционированных свалок</w:t>
            </w:r>
          </w:p>
        </w:tc>
        <w:tc>
          <w:tcPr>
            <w:tcW w:w="2034" w:type="dxa"/>
          </w:tcPr>
          <w:p w:rsidR="005D5412" w:rsidRDefault="005D5412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5D5412" w:rsidRDefault="005D5412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«Емва»</w:t>
            </w:r>
          </w:p>
        </w:tc>
        <w:tc>
          <w:tcPr>
            <w:tcW w:w="1509" w:type="dxa"/>
          </w:tcPr>
          <w:p w:rsidR="005D5412" w:rsidRDefault="005D541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9" w:type="dxa"/>
          </w:tcPr>
          <w:p w:rsidR="005D5412" w:rsidRDefault="005D5412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5D5412" w:rsidRDefault="005D5412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</w:tcPr>
          <w:p w:rsidR="005D5412" w:rsidRDefault="005D5412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 уровень удовлетворенности населения, проживающего на территории городского поселения «Емва», состоянием общественных территорий</w:t>
            </w:r>
          </w:p>
        </w:tc>
      </w:tr>
      <w:tr w:rsidR="000064D5" w:rsidTr="00A35B79">
        <w:trPr>
          <w:trHeight w:val="301"/>
        </w:trPr>
        <w:tc>
          <w:tcPr>
            <w:tcW w:w="15920" w:type="dxa"/>
            <w:gridSpan w:val="9"/>
          </w:tcPr>
          <w:p w:rsidR="000064D5" w:rsidRPr="00142DD2" w:rsidRDefault="000064D5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жилищно-коммунального хозяйства»</w:t>
            </w:r>
          </w:p>
        </w:tc>
      </w:tr>
      <w:tr w:rsidR="000064D5" w:rsidTr="00A35B79">
        <w:trPr>
          <w:trHeight w:val="429"/>
        </w:trPr>
        <w:tc>
          <w:tcPr>
            <w:tcW w:w="15920" w:type="dxa"/>
            <w:gridSpan w:val="9"/>
          </w:tcPr>
          <w:p w:rsidR="000064D5" w:rsidRPr="00525524" w:rsidRDefault="000064D5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E4650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платы потребленных коммунальных услуг»</w:t>
            </w:r>
          </w:p>
        </w:tc>
      </w:tr>
      <w:tr w:rsidR="00525524" w:rsidTr="00A35B79">
        <w:trPr>
          <w:trHeight w:val="301"/>
        </w:trPr>
        <w:tc>
          <w:tcPr>
            <w:tcW w:w="2367" w:type="dxa"/>
            <w:gridSpan w:val="3"/>
          </w:tcPr>
          <w:p w:rsid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8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потребленные коммунальные услуги</w:t>
            </w:r>
          </w:p>
        </w:tc>
        <w:tc>
          <w:tcPr>
            <w:tcW w:w="2034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 «Емва»</w:t>
            </w:r>
          </w:p>
        </w:tc>
        <w:tc>
          <w:tcPr>
            <w:tcW w:w="1509" w:type="dxa"/>
          </w:tcPr>
          <w:p w:rsidR="00525524" w:rsidRP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589" w:type="dxa"/>
          </w:tcPr>
          <w:p w:rsidR="00525524" w:rsidRPr="00525524" w:rsidRDefault="005E4650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платежных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3266" w:type="dxa"/>
          </w:tcPr>
          <w:p w:rsidR="00525524" w:rsidRPr="00525524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данного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направлена на достижение показателя муниципальной программы: отсутствие задолженности за потребленные коммунальные услуги</w:t>
            </w:r>
          </w:p>
        </w:tc>
      </w:tr>
      <w:tr w:rsidR="005E4650" w:rsidTr="00A35B79">
        <w:trPr>
          <w:trHeight w:val="301"/>
        </w:trPr>
        <w:tc>
          <w:tcPr>
            <w:tcW w:w="15920" w:type="dxa"/>
            <w:gridSpan w:val="9"/>
          </w:tcPr>
          <w:p w:rsid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«Своевременное внесение взносов на капитальный ремонт»</w:t>
            </w:r>
          </w:p>
        </w:tc>
      </w:tr>
      <w:tr w:rsidR="005E4650" w:rsidTr="00A35B79">
        <w:trPr>
          <w:trHeight w:val="301"/>
        </w:trPr>
        <w:tc>
          <w:tcPr>
            <w:tcW w:w="2367" w:type="dxa"/>
            <w:gridSpan w:val="3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8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взносам на капитальный ремонт</w:t>
            </w:r>
          </w:p>
        </w:tc>
        <w:tc>
          <w:tcPr>
            <w:tcW w:w="2034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09" w:type="dxa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89" w:type="dxa"/>
          </w:tcPr>
          <w:p w:rsidR="005E4650" w:rsidRDefault="005E4650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266" w:type="dxa"/>
          </w:tcPr>
          <w:p w:rsid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65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направлена на достижение показателя муниципальной программы: отсутствие задолженности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взносам на капитальный ремонт</w:t>
            </w:r>
          </w:p>
        </w:tc>
      </w:tr>
      <w:tr w:rsidR="005E4650" w:rsidTr="00A35B79">
        <w:trPr>
          <w:trHeight w:val="301"/>
        </w:trPr>
        <w:tc>
          <w:tcPr>
            <w:tcW w:w="15920" w:type="dxa"/>
            <w:gridSpan w:val="9"/>
          </w:tcPr>
          <w:p w:rsidR="005E4650" w:rsidRP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 Обеспечение содержания и ремонта имущества»</w:t>
            </w:r>
          </w:p>
        </w:tc>
      </w:tr>
      <w:tr w:rsidR="005E4650" w:rsidTr="00A35B79">
        <w:trPr>
          <w:trHeight w:val="301"/>
        </w:trPr>
        <w:tc>
          <w:tcPr>
            <w:tcW w:w="2367" w:type="dxa"/>
            <w:gridSpan w:val="3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8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 на содержание и ремонт имущества (газопровода) </w:t>
            </w:r>
          </w:p>
        </w:tc>
        <w:tc>
          <w:tcPr>
            <w:tcW w:w="2034" w:type="dxa"/>
          </w:tcPr>
          <w:p w:rsidR="005E4650" w:rsidRDefault="000C7FEC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09" w:type="dxa"/>
          </w:tcPr>
          <w:p w:rsidR="005E4650" w:rsidRDefault="000C7FEC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89" w:type="dxa"/>
          </w:tcPr>
          <w:p w:rsidR="005E4650" w:rsidRDefault="000C7FEC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5E4650" w:rsidRDefault="000C7FEC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266" w:type="dxa"/>
          </w:tcPr>
          <w:p w:rsidR="005E4650" w:rsidRPr="005E4650" w:rsidRDefault="000C7FEC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направлена на достижение показателя муниципальной программы: отсутствие задолженности за содержание и ремонт имущества (газопровод) </w:t>
            </w:r>
          </w:p>
        </w:tc>
      </w:tr>
      <w:tr w:rsidR="00A35B79" w:rsidTr="00D7696C">
        <w:trPr>
          <w:trHeight w:val="301"/>
        </w:trPr>
        <w:tc>
          <w:tcPr>
            <w:tcW w:w="15920" w:type="dxa"/>
            <w:gridSpan w:val="9"/>
          </w:tcPr>
          <w:p w:rsidR="00A35B79" w:rsidRDefault="00A35B79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Pr="00477A1A">
              <w:rPr>
                <w:rFonts w:ascii="Times New Roman" w:hAnsi="Times New Roman" w:cs="Times New Roman"/>
                <w:sz w:val="24"/>
                <w:szCs w:val="24"/>
              </w:rPr>
              <w:t>Улучшение состояния  общественных нецентрализованных источников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ьевого водоснабжения (колодцев)»</w:t>
            </w:r>
          </w:p>
        </w:tc>
      </w:tr>
      <w:tr w:rsidR="005B3524" w:rsidTr="00A35B79">
        <w:trPr>
          <w:trHeight w:val="301"/>
        </w:trPr>
        <w:tc>
          <w:tcPr>
            <w:tcW w:w="2367" w:type="dxa"/>
            <w:gridSpan w:val="3"/>
          </w:tcPr>
          <w:p w:rsidR="005B3524" w:rsidRDefault="00A35B79" w:rsidP="00A35B7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8" w:type="dxa"/>
          </w:tcPr>
          <w:p w:rsidR="005B3524" w:rsidRDefault="00A35B79" w:rsidP="00DE4BB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по обустройству источников холодного водоснабжения</w:t>
            </w:r>
          </w:p>
        </w:tc>
        <w:tc>
          <w:tcPr>
            <w:tcW w:w="2034" w:type="dxa"/>
          </w:tcPr>
          <w:p w:rsidR="005B3524" w:rsidRDefault="00A35B79" w:rsidP="005B352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09" w:type="dxa"/>
          </w:tcPr>
          <w:p w:rsidR="005B3524" w:rsidRDefault="00A35B79" w:rsidP="005B352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9" w:type="dxa"/>
          </w:tcPr>
          <w:p w:rsidR="005B3524" w:rsidRDefault="00A35B79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5B3524" w:rsidRDefault="00A35B79" w:rsidP="005B3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воды</w:t>
            </w:r>
          </w:p>
        </w:tc>
        <w:tc>
          <w:tcPr>
            <w:tcW w:w="3266" w:type="dxa"/>
          </w:tcPr>
          <w:p w:rsidR="005B3524" w:rsidRDefault="00A35B79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направлена на достижение показателя муниципальной программы: </w:t>
            </w:r>
            <w:r w:rsidRPr="008C35F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общественных нецентрализованных источников</w:t>
            </w:r>
          </w:p>
        </w:tc>
      </w:tr>
      <w:tr w:rsidR="00320C26" w:rsidTr="00D7277E">
        <w:trPr>
          <w:trHeight w:val="301"/>
        </w:trPr>
        <w:tc>
          <w:tcPr>
            <w:tcW w:w="15920" w:type="dxa"/>
            <w:gridSpan w:val="9"/>
          </w:tcPr>
          <w:p w:rsidR="00320C26" w:rsidRDefault="00320C26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«Актуализация схем водоснабжения, водоотведения и теплоснабжения</w:t>
            </w:r>
          </w:p>
        </w:tc>
      </w:tr>
      <w:tr w:rsidR="00320C26" w:rsidTr="00A35B79">
        <w:trPr>
          <w:trHeight w:val="301"/>
        </w:trPr>
        <w:tc>
          <w:tcPr>
            <w:tcW w:w="2367" w:type="dxa"/>
            <w:gridSpan w:val="3"/>
          </w:tcPr>
          <w:p w:rsidR="00320C26" w:rsidRDefault="00320C26" w:rsidP="00A35B7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8" w:type="dxa"/>
          </w:tcPr>
          <w:p w:rsidR="00320C26" w:rsidRDefault="00DE4BBC" w:rsidP="00DE4BB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2034" w:type="dxa"/>
          </w:tcPr>
          <w:p w:rsidR="00320C26" w:rsidRDefault="00320C26" w:rsidP="005B352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09" w:type="dxa"/>
          </w:tcPr>
          <w:p w:rsidR="00320C26" w:rsidRDefault="00320C26" w:rsidP="005B352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9" w:type="dxa"/>
          </w:tcPr>
          <w:p w:rsidR="00320C26" w:rsidRDefault="00320C2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367" w:type="dxa"/>
          </w:tcPr>
          <w:p w:rsidR="00320C26" w:rsidRDefault="00320C26" w:rsidP="005B3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</w:tcPr>
          <w:p w:rsidR="00320C26" w:rsidRDefault="00DE4BBC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77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безаварийного функционирования систем инженерной инфраструктуры, замены оборудования на объектах </w:t>
            </w:r>
            <w:r w:rsidRPr="00D72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 или строительства, реконструкции и капитального ремонта объектов коммунального хозяйства.</w:t>
            </w:r>
          </w:p>
        </w:tc>
      </w:tr>
      <w:tr w:rsidR="005B3524" w:rsidTr="00A35B79">
        <w:trPr>
          <w:trHeight w:val="301"/>
        </w:trPr>
        <w:tc>
          <w:tcPr>
            <w:tcW w:w="15920" w:type="dxa"/>
            <w:gridSpan w:val="9"/>
          </w:tcPr>
          <w:p w:rsidR="005B3524" w:rsidRPr="00142DD2" w:rsidRDefault="005B3524" w:rsidP="000C7FE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Подпрограмма «Развитие лесного хозяйства»</w:t>
            </w:r>
          </w:p>
        </w:tc>
      </w:tr>
      <w:tr w:rsidR="005B3524" w:rsidTr="00A35B79">
        <w:trPr>
          <w:trHeight w:val="301"/>
        </w:trPr>
        <w:tc>
          <w:tcPr>
            <w:tcW w:w="15920" w:type="dxa"/>
            <w:gridSpan w:val="9"/>
          </w:tcPr>
          <w:p w:rsidR="005B3524" w:rsidRDefault="005B3524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Задача «Проведение мероприятий по лесоустройству»                                       </w:t>
            </w:r>
          </w:p>
        </w:tc>
      </w:tr>
      <w:tr w:rsidR="005B3524" w:rsidTr="00A35B79">
        <w:trPr>
          <w:trHeight w:val="301"/>
        </w:trPr>
        <w:tc>
          <w:tcPr>
            <w:tcW w:w="2367" w:type="dxa"/>
            <w:gridSpan w:val="3"/>
          </w:tcPr>
          <w:p w:rsidR="005B3524" w:rsidRDefault="005B3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88" w:type="dxa"/>
          </w:tcPr>
          <w:p w:rsidR="005B3524" w:rsidRDefault="005B3524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лесоустройству</w:t>
            </w:r>
          </w:p>
        </w:tc>
        <w:tc>
          <w:tcPr>
            <w:tcW w:w="2034" w:type="dxa"/>
          </w:tcPr>
          <w:p w:rsidR="005B3524" w:rsidRDefault="005B3524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09" w:type="dxa"/>
          </w:tcPr>
          <w:p w:rsidR="005B3524" w:rsidRDefault="005B3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89" w:type="dxa"/>
          </w:tcPr>
          <w:p w:rsidR="005B3524" w:rsidRDefault="005B3524" w:rsidP="00E170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7" w:type="dxa"/>
          </w:tcPr>
          <w:p w:rsidR="005B3524" w:rsidRDefault="005B3524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лесов, находящихся в границах населенных пунктов муниципального образования городское поселение «Емва»</w:t>
            </w:r>
          </w:p>
        </w:tc>
        <w:tc>
          <w:tcPr>
            <w:tcW w:w="3266" w:type="dxa"/>
          </w:tcPr>
          <w:p w:rsidR="005B3524" w:rsidRDefault="005B3524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 п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роведение работ по лесоустройству на землях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остановка на государственный кадастровый учет лесных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азработка лесохозяйственных регламентов</w:t>
            </w:r>
          </w:p>
        </w:tc>
      </w:tr>
    </w:tbl>
    <w:p w:rsidR="002F0DC2" w:rsidRPr="002F0DC2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06147" w:rsidRDefault="00B06147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06147" w:rsidRDefault="00B06147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06147" w:rsidRDefault="00B06147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06147" w:rsidRDefault="00B06147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06147" w:rsidRDefault="00B06147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A53EF">
        <w:rPr>
          <w:rFonts w:ascii="Times New Roman" w:hAnsi="Times New Roman" w:cs="Times New Roman"/>
        </w:rPr>
        <w:t>3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«Развитие жилищно-коммунального хозяйства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благоустройства на территории городского поселения «Емва»</w:t>
      </w:r>
    </w:p>
    <w:p w:rsidR="002F43A2" w:rsidRDefault="002F43A2" w:rsidP="002F43A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F43A2" w:rsidRDefault="0022069A" w:rsidP="002F43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2069A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22069A" w:rsidRDefault="0022069A" w:rsidP="002F43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ФИНАНСОВОМУ ОБЕСПЕЧЕНИЮ МУНИЦИПАЛЬНОЙ ПРОГРАММЫ « РАЗВИТИЕ КОММУНАЛЬНОГО ХОЗЯЙСТВА И БЛАГОУСТРОЙСТВА ГОРОДСКОГО </w:t>
      </w:r>
      <w:r w:rsidR="006D195F">
        <w:rPr>
          <w:rFonts w:ascii="Times New Roman" w:hAnsi="Times New Roman" w:cs="Times New Roman"/>
          <w:b/>
          <w:sz w:val="24"/>
          <w:szCs w:val="24"/>
        </w:rPr>
        <w:t xml:space="preserve">ПОСЕЛЕНИЯ «ЕМВА» </w:t>
      </w:r>
      <w:r>
        <w:rPr>
          <w:rFonts w:ascii="Times New Roman" w:hAnsi="Times New Roman" w:cs="Times New Roman"/>
          <w:b/>
          <w:sz w:val="24"/>
          <w:szCs w:val="24"/>
        </w:rPr>
        <w:t>ЗА СЧЕТ СРЕДСТВ БЮДЖЕТА ГОРОДСКОГО ПОСЕЛЕНИЯ «ЕМВА»</w:t>
      </w:r>
    </w:p>
    <w:tbl>
      <w:tblPr>
        <w:tblStyle w:val="a3"/>
        <w:tblW w:w="15819" w:type="dxa"/>
        <w:tblLayout w:type="fixed"/>
        <w:tblLook w:val="04A0" w:firstRow="1" w:lastRow="0" w:firstColumn="1" w:lastColumn="0" w:noHBand="0" w:noVBand="1"/>
      </w:tblPr>
      <w:tblGrid>
        <w:gridCol w:w="2086"/>
        <w:gridCol w:w="2275"/>
        <w:gridCol w:w="1418"/>
        <w:gridCol w:w="1643"/>
        <w:gridCol w:w="1445"/>
        <w:gridCol w:w="1346"/>
        <w:gridCol w:w="1336"/>
        <w:gridCol w:w="1624"/>
        <w:gridCol w:w="1323"/>
        <w:gridCol w:w="1323"/>
      </w:tblGrid>
      <w:tr w:rsidR="00E17076" w:rsidTr="00E17076">
        <w:tc>
          <w:tcPr>
            <w:tcW w:w="2086" w:type="dxa"/>
            <w:vMerge w:val="restart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275" w:type="dxa"/>
            <w:vMerge w:val="restart"/>
          </w:tcPr>
          <w:p w:rsidR="00E17076" w:rsidRDefault="00E17076" w:rsidP="00E04B4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418" w:type="dxa"/>
            <w:vMerge w:val="restart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исполнитель, соисполнители</w:t>
            </w:r>
          </w:p>
        </w:tc>
        <w:tc>
          <w:tcPr>
            <w:tcW w:w="10040" w:type="dxa"/>
            <w:gridSpan w:val="7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тыс. руб.</w:t>
            </w:r>
          </w:p>
        </w:tc>
      </w:tr>
      <w:tr w:rsidR="00E17076" w:rsidTr="00E17076">
        <w:trPr>
          <w:trHeight w:val="848"/>
        </w:trPr>
        <w:tc>
          <w:tcPr>
            <w:tcW w:w="2086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E17076" w:rsidRDefault="00E17076" w:rsidP="001022A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5" w:type="dxa"/>
          </w:tcPr>
          <w:p w:rsidR="00E17076" w:rsidRPr="001022A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46" w:type="dxa"/>
          </w:tcPr>
          <w:p w:rsidR="00E17076" w:rsidRPr="001022A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36" w:type="dxa"/>
          </w:tcPr>
          <w:p w:rsidR="00E17076" w:rsidRPr="001022A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624" w:type="dxa"/>
          </w:tcPr>
          <w:p w:rsidR="00E17076" w:rsidRDefault="00E17076" w:rsidP="006A5DD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23" w:type="dxa"/>
          </w:tcPr>
          <w:p w:rsidR="00E17076" w:rsidRDefault="00E17076" w:rsidP="006A5DD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23" w:type="dxa"/>
          </w:tcPr>
          <w:p w:rsidR="00E17076" w:rsidRDefault="00E17076" w:rsidP="006A5DD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E17076" w:rsidTr="00E17076">
        <w:tc>
          <w:tcPr>
            <w:tcW w:w="208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7076" w:rsidTr="00E17076">
        <w:trPr>
          <w:trHeight w:val="377"/>
        </w:trPr>
        <w:tc>
          <w:tcPr>
            <w:tcW w:w="2086" w:type="dxa"/>
            <w:vMerge w:val="restart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275" w:type="dxa"/>
            <w:vMerge w:val="restart"/>
          </w:tcPr>
          <w:p w:rsidR="00E17076" w:rsidRDefault="00E17076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коммунального хозяйства и благоустройства городского поселения «Емва»</w:t>
            </w:r>
          </w:p>
        </w:tc>
        <w:tc>
          <w:tcPr>
            <w:tcW w:w="1418" w:type="dxa"/>
          </w:tcPr>
          <w:p w:rsidR="00E17076" w:rsidRPr="00E22ED5" w:rsidRDefault="00E17076" w:rsidP="00E22ED5">
            <w:pPr>
              <w:pStyle w:val="ConsPlusNormal"/>
              <w:ind w:firstLine="22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43" w:type="dxa"/>
          </w:tcPr>
          <w:p w:rsidR="00E17076" w:rsidRPr="00E22ED5" w:rsidRDefault="00CA3892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41272,569</w:t>
            </w:r>
          </w:p>
        </w:tc>
        <w:tc>
          <w:tcPr>
            <w:tcW w:w="1445" w:type="dxa"/>
          </w:tcPr>
          <w:p w:rsidR="00E17076" w:rsidRPr="00E22ED5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15253,572</w:t>
            </w:r>
          </w:p>
        </w:tc>
        <w:tc>
          <w:tcPr>
            <w:tcW w:w="1346" w:type="dxa"/>
          </w:tcPr>
          <w:p w:rsidR="00E17076" w:rsidRPr="00E22ED5" w:rsidRDefault="00CA3892" w:rsidP="008E2AA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20771,806</w:t>
            </w:r>
          </w:p>
        </w:tc>
        <w:tc>
          <w:tcPr>
            <w:tcW w:w="1336" w:type="dxa"/>
          </w:tcPr>
          <w:p w:rsidR="00E17076" w:rsidRPr="00E22ED5" w:rsidRDefault="00E17076" w:rsidP="00FA578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5247,191</w:t>
            </w:r>
          </w:p>
        </w:tc>
        <w:tc>
          <w:tcPr>
            <w:tcW w:w="1624" w:type="dxa"/>
          </w:tcPr>
          <w:p w:rsidR="00E17076" w:rsidRPr="00E22ED5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0E76B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rPr>
          <w:trHeight w:val="389"/>
        </w:trPr>
        <w:tc>
          <w:tcPr>
            <w:tcW w:w="2086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CA3892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40072,569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15253,572</w:t>
            </w:r>
          </w:p>
        </w:tc>
        <w:tc>
          <w:tcPr>
            <w:tcW w:w="1346" w:type="dxa"/>
          </w:tcPr>
          <w:p w:rsidR="00E17076" w:rsidRDefault="00CA3892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19571,806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5247,191</w:t>
            </w:r>
          </w:p>
        </w:tc>
        <w:tc>
          <w:tcPr>
            <w:tcW w:w="1624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0E76B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rPr>
          <w:trHeight w:val="423"/>
        </w:trPr>
        <w:tc>
          <w:tcPr>
            <w:tcW w:w="2086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A764D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0E76B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rPr>
          <w:trHeight w:val="413"/>
        </w:trPr>
        <w:tc>
          <w:tcPr>
            <w:tcW w:w="2086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0E76B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</w:tcPr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2275" w:type="dxa"/>
          </w:tcPr>
          <w:p w:rsidR="00E17076" w:rsidRPr="008F410F" w:rsidRDefault="00E17076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комфортабельного проживания населения, в том числе поддерживания  санитарного и эстетического состояния</w:t>
            </w:r>
          </w:p>
        </w:tc>
        <w:tc>
          <w:tcPr>
            <w:tcW w:w="1418" w:type="dxa"/>
          </w:tcPr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643" w:type="dxa"/>
          </w:tcPr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24598,871</w:t>
            </w:r>
          </w:p>
        </w:tc>
        <w:tc>
          <w:tcPr>
            <w:tcW w:w="1445" w:type="dxa"/>
          </w:tcPr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9389,780</w:t>
            </w:r>
          </w:p>
        </w:tc>
        <w:tc>
          <w:tcPr>
            <w:tcW w:w="1346" w:type="dxa"/>
          </w:tcPr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10832,459</w:t>
            </w:r>
          </w:p>
        </w:tc>
        <w:tc>
          <w:tcPr>
            <w:tcW w:w="1336" w:type="dxa"/>
          </w:tcPr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4376,632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6A5DD5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0E76B6" w:rsidRDefault="000E76B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Default="000E76B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2275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</w:t>
            </w:r>
          </w:p>
        </w:tc>
        <w:tc>
          <w:tcPr>
            <w:tcW w:w="1418" w:type="dxa"/>
          </w:tcPr>
          <w:p w:rsidR="00E17076" w:rsidRPr="00E22ED5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E22ED5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55,780</w:t>
            </w:r>
          </w:p>
        </w:tc>
        <w:tc>
          <w:tcPr>
            <w:tcW w:w="1445" w:type="dxa"/>
          </w:tcPr>
          <w:p w:rsidR="00E17076" w:rsidRPr="00E22ED5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5,780</w:t>
            </w:r>
          </w:p>
        </w:tc>
        <w:tc>
          <w:tcPr>
            <w:tcW w:w="1346" w:type="dxa"/>
          </w:tcPr>
          <w:p w:rsidR="00E17076" w:rsidRPr="00E22ED5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E22ED5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1624" w:type="dxa"/>
          </w:tcPr>
          <w:p w:rsidR="00E17076" w:rsidRPr="00E22ED5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55,780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5,780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</w:t>
            </w:r>
          </w:p>
        </w:tc>
        <w:tc>
          <w:tcPr>
            <w:tcW w:w="2275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бани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5083,000</w:t>
            </w:r>
          </w:p>
        </w:tc>
        <w:tc>
          <w:tcPr>
            <w:tcW w:w="1445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1700,000</w:t>
            </w:r>
          </w:p>
        </w:tc>
        <w:tc>
          <w:tcPr>
            <w:tcW w:w="134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1691,500</w:t>
            </w:r>
          </w:p>
        </w:tc>
        <w:tc>
          <w:tcPr>
            <w:tcW w:w="133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1691,500</w:t>
            </w:r>
          </w:p>
        </w:tc>
        <w:tc>
          <w:tcPr>
            <w:tcW w:w="1624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5083,000</w:t>
            </w:r>
          </w:p>
        </w:tc>
        <w:tc>
          <w:tcPr>
            <w:tcW w:w="1445" w:type="dxa"/>
          </w:tcPr>
          <w:p w:rsidR="00E17076" w:rsidRDefault="00E17076" w:rsidP="00DD4E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1691,500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1691,500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</w:p>
        </w:tc>
        <w:tc>
          <w:tcPr>
            <w:tcW w:w="2275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15037,592</w:t>
            </w:r>
          </w:p>
        </w:tc>
        <w:tc>
          <w:tcPr>
            <w:tcW w:w="1445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6100,00</w:t>
            </w:r>
          </w:p>
        </w:tc>
        <w:tc>
          <w:tcPr>
            <w:tcW w:w="134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7437,592</w:t>
            </w:r>
          </w:p>
        </w:tc>
        <w:tc>
          <w:tcPr>
            <w:tcW w:w="1336" w:type="dxa"/>
          </w:tcPr>
          <w:p w:rsidR="00E17076" w:rsidRPr="00DD4EE8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1500,000</w:t>
            </w:r>
          </w:p>
        </w:tc>
        <w:tc>
          <w:tcPr>
            <w:tcW w:w="1624" w:type="dxa"/>
          </w:tcPr>
          <w:p w:rsidR="00E17076" w:rsidRPr="00DD4EE8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Pr="00491A35" w:rsidRDefault="00491A35" w:rsidP="00491A35">
            <w:pPr>
              <w:jc w:val="center"/>
              <w:rPr>
                <w:b/>
              </w:rPr>
            </w:pPr>
            <w:r w:rsidRPr="00491A35">
              <w:rPr>
                <w:b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15037,592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6100,00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7437,592</w:t>
            </w:r>
          </w:p>
        </w:tc>
        <w:tc>
          <w:tcPr>
            <w:tcW w:w="1336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624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1.4 </w:t>
            </w:r>
          </w:p>
        </w:tc>
        <w:tc>
          <w:tcPr>
            <w:tcW w:w="2275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обустройству мест захоронения, транспортировки умерших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1310,00</w:t>
            </w:r>
          </w:p>
        </w:tc>
        <w:tc>
          <w:tcPr>
            <w:tcW w:w="1445" w:type="dxa"/>
          </w:tcPr>
          <w:p w:rsidR="00E17076" w:rsidRPr="00DD4EE8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Pr="00DD4EE8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1310,00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660,000</w:t>
            </w:r>
          </w:p>
        </w:tc>
        <w:tc>
          <w:tcPr>
            <w:tcW w:w="1346" w:type="dxa"/>
          </w:tcPr>
          <w:p w:rsidR="00E17076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</w:t>
            </w:r>
          </w:p>
        </w:tc>
        <w:tc>
          <w:tcPr>
            <w:tcW w:w="2275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673,367</w:t>
            </w:r>
          </w:p>
        </w:tc>
        <w:tc>
          <w:tcPr>
            <w:tcW w:w="1445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673,367</w:t>
            </w:r>
          </w:p>
        </w:tc>
        <w:tc>
          <w:tcPr>
            <w:tcW w:w="133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73,367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73,367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1.6</w:t>
            </w:r>
          </w:p>
        </w:tc>
        <w:tc>
          <w:tcPr>
            <w:tcW w:w="2275" w:type="dxa"/>
            <w:vMerge w:val="restart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народных инициатив</w:t>
            </w:r>
          </w:p>
        </w:tc>
        <w:tc>
          <w:tcPr>
            <w:tcW w:w="1418" w:type="dxa"/>
          </w:tcPr>
          <w:p w:rsidR="00E17076" w:rsidRPr="00EC79D8" w:rsidRDefault="00E17076" w:rsidP="00EC79D8">
            <w:pPr>
              <w:jc w:val="center"/>
              <w:rPr>
                <w:b/>
              </w:rPr>
            </w:pPr>
            <w:r w:rsidRPr="00EC79D8">
              <w:rPr>
                <w:b/>
              </w:rPr>
              <w:t>АГП «Емва»</w:t>
            </w:r>
          </w:p>
        </w:tc>
        <w:tc>
          <w:tcPr>
            <w:tcW w:w="1643" w:type="dxa"/>
          </w:tcPr>
          <w:p w:rsidR="00E17076" w:rsidRPr="00EC79D8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924,000</w:t>
            </w:r>
          </w:p>
        </w:tc>
        <w:tc>
          <w:tcPr>
            <w:tcW w:w="1445" w:type="dxa"/>
          </w:tcPr>
          <w:p w:rsidR="00E17076" w:rsidRPr="00EC79D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924,000</w:t>
            </w:r>
          </w:p>
        </w:tc>
        <w:tc>
          <w:tcPr>
            <w:tcW w:w="1346" w:type="dxa"/>
          </w:tcPr>
          <w:p w:rsidR="00E17076" w:rsidRPr="00EC79D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EC79D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Pr="00EC79D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Pr="00301E7B" w:rsidRDefault="00E17076" w:rsidP="00EC79D8">
            <w:pPr>
              <w:jc w:val="center"/>
            </w:pPr>
            <w:r w:rsidRPr="00301E7B">
              <w:t>МБ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924,000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924,000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Pr="00301E7B" w:rsidRDefault="00E17076" w:rsidP="00EC79D8">
            <w:pPr>
              <w:jc w:val="center"/>
            </w:pPr>
            <w:r w:rsidRPr="00301E7B">
              <w:t>РБ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EC79D8">
            <w:pPr>
              <w:jc w:val="center"/>
            </w:pPr>
            <w:r w:rsidRPr="00301E7B">
              <w:t>ФБ</w:t>
            </w:r>
          </w:p>
        </w:tc>
        <w:tc>
          <w:tcPr>
            <w:tcW w:w="1643" w:type="dxa"/>
          </w:tcPr>
          <w:p w:rsidR="00E17076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1.7</w:t>
            </w:r>
          </w:p>
        </w:tc>
        <w:tc>
          <w:tcPr>
            <w:tcW w:w="2275" w:type="dxa"/>
          </w:tcPr>
          <w:p w:rsidR="00E17076" w:rsidRDefault="00E17076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вывоз ТБО с несанкционированных свалок</w:t>
            </w:r>
          </w:p>
        </w:tc>
        <w:tc>
          <w:tcPr>
            <w:tcW w:w="1418" w:type="dxa"/>
          </w:tcPr>
          <w:p w:rsidR="00E17076" w:rsidRPr="00E013C8" w:rsidRDefault="00E17076" w:rsidP="00EC79D8">
            <w:pPr>
              <w:jc w:val="center"/>
              <w:rPr>
                <w:b/>
              </w:rPr>
            </w:pPr>
            <w:r w:rsidRPr="00E013C8">
              <w:rPr>
                <w:b/>
              </w:rPr>
              <w:t>АГП «Емва»</w:t>
            </w:r>
          </w:p>
        </w:tc>
        <w:tc>
          <w:tcPr>
            <w:tcW w:w="1643" w:type="dxa"/>
          </w:tcPr>
          <w:p w:rsidR="00E17076" w:rsidRPr="00E013C8" w:rsidRDefault="00E17076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1135,132</w:t>
            </w:r>
          </w:p>
        </w:tc>
        <w:tc>
          <w:tcPr>
            <w:tcW w:w="1445" w:type="dxa"/>
          </w:tcPr>
          <w:p w:rsidR="00E17076" w:rsidRPr="00E013C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C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46" w:type="dxa"/>
          </w:tcPr>
          <w:p w:rsidR="00E17076" w:rsidRPr="00E013C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C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36" w:type="dxa"/>
          </w:tcPr>
          <w:p w:rsidR="00E17076" w:rsidRPr="00E013C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1135,132</w:t>
            </w:r>
          </w:p>
        </w:tc>
        <w:tc>
          <w:tcPr>
            <w:tcW w:w="1624" w:type="dxa"/>
          </w:tcPr>
          <w:p w:rsidR="00E17076" w:rsidRPr="00E013C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C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Pr="00E013C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C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Pr="00E013C8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</w:tcPr>
          <w:p w:rsidR="00E17076" w:rsidRPr="008F410F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E17076" w:rsidRPr="008F410F" w:rsidRDefault="00E17076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жилищно-коммунального 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418" w:type="dxa"/>
          </w:tcPr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643" w:type="dxa"/>
          </w:tcPr>
          <w:p w:rsidR="00E17076" w:rsidRPr="008F410F" w:rsidRDefault="002A72D9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16670,697</w:t>
            </w:r>
          </w:p>
        </w:tc>
        <w:tc>
          <w:tcPr>
            <w:tcW w:w="1445" w:type="dxa"/>
          </w:tcPr>
          <w:p w:rsidR="00E17076" w:rsidRPr="008F410F" w:rsidRDefault="00E17076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5863,792</w:t>
            </w:r>
          </w:p>
        </w:tc>
        <w:tc>
          <w:tcPr>
            <w:tcW w:w="1346" w:type="dxa"/>
          </w:tcPr>
          <w:p w:rsidR="00E17076" w:rsidRPr="008F410F" w:rsidRDefault="00CA3892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9936,346</w:t>
            </w:r>
          </w:p>
        </w:tc>
        <w:tc>
          <w:tcPr>
            <w:tcW w:w="1336" w:type="dxa"/>
          </w:tcPr>
          <w:p w:rsidR="00E17076" w:rsidRPr="008F410F" w:rsidRDefault="00E17076" w:rsidP="009674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870,559</w:t>
            </w:r>
          </w:p>
        </w:tc>
        <w:tc>
          <w:tcPr>
            <w:tcW w:w="1624" w:type="dxa"/>
          </w:tcPr>
          <w:p w:rsidR="00E17076" w:rsidRPr="008F410F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по муниципальному жилищному фонду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2486,116</w:t>
            </w:r>
          </w:p>
        </w:tc>
        <w:tc>
          <w:tcPr>
            <w:tcW w:w="1445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1205,477</w:t>
            </w:r>
          </w:p>
        </w:tc>
        <w:tc>
          <w:tcPr>
            <w:tcW w:w="1346" w:type="dxa"/>
          </w:tcPr>
          <w:p w:rsidR="00E17076" w:rsidRPr="00DD4EE8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500,000</w:t>
            </w:r>
          </w:p>
        </w:tc>
        <w:tc>
          <w:tcPr>
            <w:tcW w:w="133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780,639</w:t>
            </w:r>
          </w:p>
        </w:tc>
        <w:tc>
          <w:tcPr>
            <w:tcW w:w="1624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2486,116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1205,477</w:t>
            </w:r>
          </w:p>
        </w:tc>
        <w:tc>
          <w:tcPr>
            <w:tcW w:w="1346" w:type="dxa"/>
          </w:tcPr>
          <w:p w:rsidR="00E17076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780,639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Отчисления региональному оператору на капитальный ремонт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2A72D9" w:rsidP="009B25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7222,139</w:t>
            </w:r>
          </w:p>
        </w:tc>
        <w:tc>
          <w:tcPr>
            <w:tcW w:w="1445" w:type="dxa"/>
          </w:tcPr>
          <w:p w:rsidR="00E17076" w:rsidRPr="00DD4EE8" w:rsidRDefault="00E17076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3278,315</w:t>
            </w:r>
          </w:p>
        </w:tc>
        <w:tc>
          <w:tcPr>
            <w:tcW w:w="1346" w:type="dxa"/>
          </w:tcPr>
          <w:p w:rsidR="00E17076" w:rsidRPr="00DD4EE8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3943,824</w:t>
            </w:r>
          </w:p>
        </w:tc>
        <w:tc>
          <w:tcPr>
            <w:tcW w:w="1336" w:type="dxa"/>
          </w:tcPr>
          <w:p w:rsidR="00E17076" w:rsidRPr="00DD4EE8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624" w:type="dxa"/>
          </w:tcPr>
          <w:p w:rsidR="00E17076" w:rsidRPr="00DD4EE8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2A72D9" w:rsidP="009B25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7222,139</w:t>
            </w:r>
          </w:p>
        </w:tc>
        <w:tc>
          <w:tcPr>
            <w:tcW w:w="1445" w:type="dxa"/>
          </w:tcPr>
          <w:p w:rsidR="00E17076" w:rsidRDefault="00E17076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3278,315</w:t>
            </w:r>
          </w:p>
        </w:tc>
        <w:tc>
          <w:tcPr>
            <w:tcW w:w="1346" w:type="dxa"/>
          </w:tcPr>
          <w:p w:rsidR="00E17076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3943,824</w:t>
            </w:r>
          </w:p>
        </w:tc>
        <w:tc>
          <w:tcPr>
            <w:tcW w:w="1336" w:type="dxa"/>
          </w:tcPr>
          <w:p w:rsidR="00E17076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4" w:type="dxa"/>
          </w:tcPr>
          <w:p w:rsidR="00E17076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жилищного фонда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2962,198</w:t>
            </w:r>
          </w:p>
        </w:tc>
        <w:tc>
          <w:tcPr>
            <w:tcW w:w="1445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500,000</w:t>
            </w:r>
          </w:p>
        </w:tc>
        <w:tc>
          <w:tcPr>
            <w:tcW w:w="1346" w:type="dxa"/>
          </w:tcPr>
          <w:p w:rsidR="00E17076" w:rsidRPr="00DD4EE8" w:rsidRDefault="002A72D9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2462,198</w:t>
            </w:r>
          </w:p>
        </w:tc>
        <w:tc>
          <w:tcPr>
            <w:tcW w:w="133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Pr="00DD4EE8" w:rsidRDefault="00E17076" w:rsidP="0059508A">
            <w:pPr>
              <w:pStyle w:val="ConsPlusNormal"/>
              <w:tabs>
                <w:tab w:val="left" w:pos="216"/>
              </w:tabs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0,00000</w:t>
            </w:r>
          </w:p>
        </w:tc>
        <w:tc>
          <w:tcPr>
            <w:tcW w:w="1323" w:type="dxa"/>
          </w:tcPr>
          <w:p w:rsidR="00E17076" w:rsidRDefault="00E17076" w:rsidP="00E013C8">
            <w:pPr>
              <w:pStyle w:val="ConsPlusNormal"/>
              <w:tabs>
                <w:tab w:val="left" w:pos="216"/>
              </w:tabs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E013C8">
            <w:pPr>
              <w:pStyle w:val="ConsPlusNormal"/>
              <w:tabs>
                <w:tab w:val="left" w:pos="216"/>
              </w:tabs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2962,198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46" w:type="dxa"/>
          </w:tcPr>
          <w:p w:rsidR="00E17076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2462,198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наружных стальных газопроводов, арматуры и сооружений г. Емва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407,229</w:t>
            </w:r>
          </w:p>
        </w:tc>
        <w:tc>
          <w:tcPr>
            <w:tcW w:w="1445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230,000</w:t>
            </w:r>
          </w:p>
        </w:tc>
        <w:tc>
          <w:tcPr>
            <w:tcW w:w="1346" w:type="dxa"/>
          </w:tcPr>
          <w:p w:rsidR="00E17076" w:rsidRPr="00DD4EE8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177,229</w:t>
            </w:r>
          </w:p>
        </w:tc>
        <w:tc>
          <w:tcPr>
            <w:tcW w:w="133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624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2A72D9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407,229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230,000</w:t>
            </w:r>
          </w:p>
        </w:tc>
        <w:tc>
          <w:tcPr>
            <w:tcW w:w="1346" w:type="dxa"/>
          </w:tcPr>
          <w:p w:rsidR="00E17076" w:rsidRDefault="002A72D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177,229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4" w:type="dxa"/>
          </w:tcPr>
          <w:p w:rsidR="00E17076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EF6B7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2.5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</w:t>
            </w:r>
          </w:p>
        </w:tc>
        <w:tc>
          <w:tcPr>
            <w:tcW w:w="1418" w:type="dxa"/>
          </w:tcPr>
          <w:p w:rsidR="00E17076" w:rsidRPr="001B226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64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1B226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650,000</w:t>
            </w:r>
          </w:p>
        </w:tc>
        <w:tc>
          <w:tcPr>
            <w:tcW w:w="1445" w:type="dxa"/>
          </w:tcPr>
          <w:p w:rsidR="00E17076" w:rsidRPr="001B226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650,000</w:t>
            </w:r>
          </w:p>
        </w:tc>
        <w:tc>
          <w:tcPr>
            <w:tcW w:w="1346" w:type="dxa"/>
          </w:tcPr>
          <w:p w:rsidR="00E17076" w:rsidRPr="001B226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36" w:type="dxa"/>
          </w:tcPr>
          <w:p w:rsidR="00E17076" w:rsidRPr="001B226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624" w:type="dxa"/>
          </w:tcPr>
          <w:p w:rsidR="00E17076" w:rsidRPr="001B2264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1B22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2.6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по обустройству источников холодного водоснабжения, прошедших отбор в рамках проекта «Народный бюджет»</w:t>
            </w:r>
          </w:p>
        </w:tc>
        <w:tc>
          <w:tcPr>
            <w:tcW w:w="1418" w:type="dxa"/>
          </w:tcPr>
          <w:p w:rsidR="00E17076" w:rsidRPr="00EF6B73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B73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EF6B73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673,367</w:t>
            </w:r>
          </w:p>
        </w:tc>
        <w:tc>
          <w:tcPr>
            <w:tcW w:w="1445" w:type="dxa"/>
          </w:tcPr>
          <w:p w:rsidR="00E17076" w:rsidRPr="00EF6B73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Pr="00EF6B73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673,367</w:t>
            </w:r>
          </w:p>
        </w:tc>
        <w:tc>
          <w:tcPr>
            <w:tcW w:w="1336" w:type="dxa"/>
          </w:tcPr>
          <w:p w:rsidR="00E17076" w:rsidRPr="00EF6B73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Pr="00EF6B73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73,367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73,367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2.7</w:t>
            </w:r>
          </w:p>
        </w:tc>
        <w:tc>
          <w:tcPr>
            <w:tcW w:w="2275" w:type="dxa"/>
            <w:vMerge w:val="restart"/>
          </w:tcPr>
          <w:p w:rsidR="00E17076" w:rsidRPr="00320C2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20C26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схем водоснабжения, водоотведения и теплоснабжения</w:t>
            </w:r>
          </w:p>
        </w:tc>
        <w:tc>
          <w:tcPr>
            <w:tcW w:w="1418" w:type="dxa"/>
          </w:tcPr>
          <w:p w:rsidR="00E17076" w:rsidRDefault="00E17076" w:rsidP="00D7277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E17076" w:rsidRPr="00EF6B73" w:rsidRDefault="00E17076" w:rsidP="00320C26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643" w:type="dxa"/>
          </w:tcPr>
          <w:p w:rsidR="00E17076" w:rsidRPr="00EF6B73" w:rsidRDefault="002A72D9" w:rsidP="00D7277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200,000</w:t>
            </w:r>
          </w:p>
        </w:tc>
        <w:tc>
          <w:tcPr>
            <w:tcW w:w="1445" w:type="dxa"/>
          </w:tcPr>
          <w:p w:rsidR="00E17076" w:rsidRPr="00EF6B73" w:rsidRDefault="00E17076" w:rsidP="00D7277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Pr="00EF6B73" w:rsidRDefault="002A72D9" w:rsidP="00D7277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200,000</w:t>
            </w:r>
          </w:p>
        </w:tc>
        <w:tc>
          <w:tcPr>
            <w:tcW w:w="1336" w:type="dxa"/>
          </w:tcPr>
          <w:p w:rsidR="00E17076" w:rsidRPr="00EF6B73" w:rsidRDefault="00E17076" w:rsidP="00D7277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624" w:type="dxa"/>
          </w:tcPr>
          <w:p w:rsidR="00E17076" w:rsidRPr="00EF6B73" w:rsidRDefault="00E17076" w:rsidP="00D7277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D7277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D7277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43" w:type="dxa"/>
          </w:tcPr>
          <w:p w:rsidR="00E17076" w:rsidRDefault="002A72D9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200,000</w:t>
            </w: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46" w:type="dxa"/>
          </w:tcPr>
          <w:p w:rsidR="00E17076" w:rsidRDefault="002A72D9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200,000</w:t>
            </w: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РФ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2.8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546A"/>
                <w:sz w:val="24"/>
                <w:szCs w:val="24"/>
                <w:shd w:val="clear" w:color="auto" w:fill="FFFFFF"/>
              </w:rPr>
              <w:t>Р</w:t>
            </w:r>
            <w:r w:rsidRPr="00AF3401">
              <w:rPr>
                <w:rFonts w:ascii="Times New Roman" w:hAnsi="Times New Roman" w:cs="Times New Roman"/>
                <w:color w:val="44546A"/>
                <w:sz w:val="24"/>
                <w:szCs w:val="24"/>
                <w:shd w:val="clear" w:color="auto" w:fill="FFFFFF"/>
              </w:rPr>
              <w:t>еализация мероприятий по содержанию незаселенного муниципального жилфонда, включая оплату предъявленных исполнительных документов по содержанию незаселенного муниципального жилфонда</w:t>
            </w:r>
          </w:p>
        </w:tc>
        <w:tc>
          <w:tcPr>
            <w:tcW w:w="1418" w:type="dxa"/>
          </w:tcPr>
          <w:p w:rsidR="00E17076" w:rsidRPr="0011154B" w:rsidRDefault="00E17076" w:rsidP="00527256">
            <w:r w:rsidRPr="0011154B">
              <w:t>Всего</w:t>
            </w:r>
          </w:p>
        </w:tc>
        <w:tc>
          <w:tcPr>
            <w:tcW w:w="1643" w:type="dxa"/>
          </w:tcPr>
          <w:p w:rsidR="00E17076" w:rsidRDefault="002A72D9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361,890</w:t>
            </w: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46" w:type="dxa"/>
          </w:tcPr>
          <w:p w:rsidR="00E17076" w:rsidRDefault="002A72D9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361,890</w:t>
            </w: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Pr="0011154B" w:rsidRDefault="00E17076" w:rsidP="00527256">
            <w:r w:rsidRPr="0011154B">
              <w:t>в том числе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Pr="0011154B" w:rsidRDefault="00E17076" w:rsidP="00527256">
            <w:r w:rsidRPr="0011154B">
              <w:t>МБ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Pr="0011154B" w:rsidRDefault="00E17076" w:rsidP="00527256">
            <w:r w:rsidRPr="0011154B">
              <w:t>РФ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9A2206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9A2206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2.9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судебных решений в сфере жилищного законодательства</w:t>
            </w:r>
          </w:p>
        </w:tc>
        <w:tc>
          <w:tcPr>
            <w:tcW w:w="1418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 xml:space="preserve">Всего </w:t>
            </w:r>
          </w:p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1710,758</w:t>
            </w: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1620,838</w:t>
            </w: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89,920</w:t>
            </w: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1710,758</w:t>
            </w: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1620,838</w:t>
            </w: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89,920</w:t>
            </w: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РФ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43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4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D72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</w:tcPr>
          <w:p w:rsidR="00E17076" w:rsidRPr="002E4900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2275" w:type="dxa"/>
          </w:tcPr>
          <w:p w:rsidR="00E17076" w:rsidRPr="002E4900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лесного хозяйства</w:t>
            </w:r>
          </w:p>
        </w:tc>
        <w:tc>
          <w:tcPr>
            <w:tcW w:w="1418" w:type="dxa"/>
          </w:tcPr>
          <w:p w:rsidR="00E17076" w:rsidRPr="002E4900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43" w:type="dxa"/>
          </w:tcPr>
          <w:p w:rsidR="00E17076" w:rsidRPr="002E4900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Pr="002E4900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Pr="002E4900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2E4900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Pr="002E4900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Pr="002E4900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Pr="002E4900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2275" w:type="dxa"/>
            <w:vMerge w:val="restart"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лесоустройству</w:t>
            </w:r>
          </w:p>
        </w:tc>
        <w:tc>
          <w:tcPr>
            <w:tcW w:w="1418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Pr="00DD4EE8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17076" w:rsidRDefault="00E17076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4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0E6DD6" w:rsidRDefault="000E6DD6" w:rsidP="006D4F91">
      <w:pPr>
        <w:ind w:left="170" w:firstLine="708"/>
        <w:jc w:val="right"/>
        <w:rPr>
          <w:sz w:val="20"/>
          <w:szCs w:val="20"/>
        </w:rPr>
      </w:pPr>
    </w:p>
    <w:p w:rsidR="00E17076" w:rsidRDefault="00E17076" w:rsidP="006D4F91">
      <w:pPr>
        <w:ind w:left="170" w:firstLine="708"/>
        <w:jc w:val="right"/>
        <w:rPr>
          <w:sz w:val="20"/>
          <w:szCs w:val="20"/>
        </w:rPr>
      </w:pPr>
    </w:p>
    <w:p w:rsidR="006D4F91" w:rsidRDefault="006D4F91" w:rsidP="006D4F91">
      <w:pPr>
        <w:ind w:left="170" w:firstLine="708"/>
        <w:jc w:val="right"/>
        <w:rPr>
          <w:sz w:val="20"/>
          <w:szCs w:val="20"/>
        </w:rPr>
      </w:pPr>
      <w:r w:rsidRPr="00812404">
        <w:rPr>
          <w:sz w:val="20"/>
          <w:szCs w:val="20"/>
        </w:rPr>
        <w:lastRenderedPageBreak/>
        <w:t>При</w:t>
      </w:r>
      <w:r w:rsidR="00653F40">
        <w:rPr>
          <w:sz w:val="20"/>
          <w:szCs w:val="20"/>
        </w:rPr>
        <w:t>ложение № 4</w:t>
      </w:r>
    </w:p>
    <w:p w:rsidR="006D4F91" w:rsidRPr="00812404" w:rsidRDefault="00DC580A" w:rsidP="006D4F91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</w:t>
      </w:r>
      <w:r w:rsidR="006D4F91">
        <w:rPr>
          <w:sz w:val="20"/>
          <w:szCs w:val="20"/>
        </w:rPr>
        <w:t xml:space="preserve"> </w:t>
      </w:r>
      <w:r w:rsidR="006D4F91" w:rsidRPr="00812404">
        <w:rPr>
          <w:sz w:val="20"/>
          <w:szCs w:val="20"/>
        </w:rPr>
        <w:t>Муниципальной программе</w:t>
      </w:r>
    </w:p>
    <w:p w:rsidR="006D4F91" w:rsidRPr="00812404" w:rsidRDefault="006D4F91" w:rsidP="006D4F91">
      <w:pPr>
        <w:jc w:val="right"/>
        <w:rPr>
          <w:rFonts w:cs="Calibri"/>
          <w:sz w:val="20"/>
          <w:szCs w:val="20"/>
        </w:rPr>
      </w:pPr>
      <w:r w:rsidRPr="00812404">
        <w:rPr>
          <w:sz w:val="20"/>
          <w:szCs w:val="20"/>
        </w:rPr>
        <w:t xml:space="preserve"> </w:t>
      </w:r>
      <w:r w:rsidRPr="00812404">
        <w:rPr>
          <w:rFonts w:cs="Calibri"/>
          <w:sz w:val="20"/>
          <w:szCs w:val="20"/>
        </w:rPr>
        <w:t>«Развитие жилищно-коммунального хозяйства</w:t>
      </w:r>
    </w:p>
    <w:p w:rsidR="006D4F91" w:rsidRPr="00812404" w:rsidRDefault="006D4F91" w:rsidP="006D4F91">
      <w:pPr>
        <w:jc w:val="right"/>
        <w:rPr>
          <w:rFonts w:cs="Calibri"/>
          <w:sz w:val="20"/>
          <w:szCs w:val="20"/>
        </w:rPr>
      </w:pPr>
      <w:r w:rsidRPr="00812404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и благоустройства на территории городского поселения «Емва»</w:t>
      </w:r>
    </w:p>
    <w:p w:rsidR="006D4F91" w:rsidRPr="00812404" w:rsidRDefault="006D4F91" w:rsidP="006D4F91">
      <w:pPr>
        <w:ind w:left="170" w:firstLine="708"/>
        <w:jc w:val="right"/>
        <w:rPr>
          <w:sz w:val="20"/>
          <w:szCs w:val="20"/>
        </w:rPr>
      </w:pPr>
    </w:p>
    <w:p w:rsidR="006D4F91" w:rsidRPr="00893925" w:rsidRDefault="006D4F91" w:rsidP="006D4F91">
      <w:pPr>
        <w:ind w:left="170" w:firstLine="708"/>
        <w:jc w:val="right"/>
      </w:pPr>
    </w:p>
    <w:p w:rsidR="006D4F91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bookmarkStart w:id="9" w:name="Par2283"/>
      <w:bookmarkEnd w:id="9"/>
      <w:r w:rsidRPr="00893925">
        <w:rPr>
          <w:b/>
        </w:rPr>
        <w:t>РЕСУРСНОЕ ОБЕСПЕЧЕНИЕ</w:t>
      </w:r>
    </w:p>
    <w:p w:rsidR="006D4F91" w:rsidRPr="00893925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>И ПРОГНОЗ</w:t>
      </w:r>
      <w:r w:rsidR="00653F40">
        <w:rPr>
          <w:b/>
        </w:rPr>
        <w:t>НАЯ ОЦЕНКА</w:t>
      </w:r>
      <w:r w:rsidR="006D4F91" w:rsidRPr="00893925">
        <w:rPr>
          <w:b/>
        </w:rPr>
        <w:t xml:space="preserve"> РАСХОДОВ  БЮДЖЕТА ГОРОДСКОГО ПОСЕЛЕНИЯ «ЕМВА»</w:t>
      </w:r>
    </w:p>
    <w:p w:rsidR="006D4F91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>НА РЕАЛИЗАЦИЮ ЦЕЛЕЙ МУНИЦИПАЛЬНОЙ ПРОГРАММЫ «РАЗВИТИЕ ЖИЛИЩНО-КОММУНАЛЬНОГО ХОЗЯЙСТВА</w:t>
      </w:r>
    </w:p>
    <w:p w:rsidR="00165E55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 xml:space="preserve"> И БЛАГОУСТРОЙСТВА ГОРОДСКОГО ПОСЕЛЕНИЯ «ЕМВА» </w:t>
      </w:r>
    </w:p>
    <w:p w:rsidR="00E177A1" w:rsidRPr="00893925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4A6B80" w:rsidRDefault="004A6B80" w:rsidP="00E013C8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tbl>
      <w:tblPr>
        <w:tblStyle w:val="a3"/>
        <w:tblW w:w="15938" w:type="dxa"/>
        <w:tblLayout w:type="fixed"/>
        <w:tblLook w:val="04A0" w:firstRow="1" w:lastRow="0" w:firstColumn="1" w:lastColumn="0" w:noHBand="0" w:noVBand="1"/>
      </w:tblPr>
      <w:tblGrid>
        <w:gridCol w:w="2086"/>
        <w:gridCol w:w="2417"/>
        <w:gridCol w:w="1559"/>
        <w:gridCol w:w="1643"/>
        <w:gridCol w:w="1445"/>
        <w:gridCol w:w="1346"/>
        <w:gridCol w:w="1336"/>
        <w:gridCol w:w="1460"/>
        <w:gridCol w:w="1323"/>
        <w:gridCol w:w="1323"/>
      </w:tblGrid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559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исполнитель, соисполнители</w:t>
            </w:r>
          </w:p>
        </w:tc>
        <w:tc>
          <w:tcPr>
            <w:tcW w:w="9876" w:type="dxa"/>
            <w:gridSpan w:val="7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тыс. руб.</w:t>
            </w:r>
          </w:p>
        </w:tc>
      </w:tr>
      <w:tr w:rsidR="00E17076" w:rsidTr="00E17076">
        <w:trPr>
          <w:trHeight w:val="848"/>
        </w:trPr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5" w:type="dxa"/>
          </w:tcPr>
          <w:p w:rsidR="00E17076" w:rsidRPr="001022A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46" w:type="dxa"/>
          </w:tcPr>
          <w:p w:rsidR="00E17076" w:rsidRPr="001022A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36" w:type="dxa"/>
          </w:tcPr>
          <w:p w:rsidR="00E17076" w:rsidRPr="001022A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E17076" w:rsidTr="00E17076">
        <w:tc>
          <w:tcPr>
            <w:tcW w:w="208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7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7076" w:rsidTr="00E17076">
        <w:trPr>
          <w:trHeight w:val="377"/>
        </w:trPr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коммунального хозяйства и благоустройства городского поселения «Емва»</w:t>
            </w:r>
          </w:p>
        </w:tc>
        <w:tc>
          <w:tcPr>
            <w:tcW w:w="1559" w:type="dxa"/>
          </w:tcPr>
          <w:p w:rsidR="00E17076" w:rsidRPr="00E22ED5" w:rsidRDefault="00E17076" w:rsidP="000318BF">
            <w:pPr>
              <w:pStyle w:val="ConsPlusNormal"/>
              <w:ind w:firstLine="22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43" w:type="dxa"/>
          </w:tcPr>
          <w:p w:rsidR="00E17076" w:rsidRPr="00E22ED5" w:rsidRDefault="002A72D9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41272,569</w:t>
            </w:r>
          </w:p>
        </w:tc>
        <w:tc>
          <w:tcPr>
            <w:tcW w:w="1445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15253,572</w:t>
            </w:r>
          </w:p>
        </w:tc>
        <w:tc>
          <w:tcPr>
            <w:tcW w:w="1346" w:type="dxa"/>
          </w:tcPr>
          <w:p w:rsidR="00E17076" w:rsidRPr="00E22ED5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20771,806</w:t>
            </w:r>
          </w:p>
        </w:tc>
        <w:tc>
          <w:tcPr>
            <w:tcW w:w="1336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5247,191</w:t>
            </w:r>
          </w:p>
        </w:tc>
        <w:tc>
          <w:tcPr>
            <w:tcW w:w="1460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17076" w:rsidTr="00E17076">
        <w:trPr>
          <w:trHeight w:val="389"/>
        </w:trPr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2A72D9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40072,569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15253,572</w:t>
            </w:r>
          </w:p>
        </w:tc>
        <w:tc>
          <w:tcPr>
            <w:tcW w:w="1346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19571,806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5247,191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rPr>
          <w:trHeight w:val="423"/>
        </w:trPr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D4331D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rPr>
          <w:trHeight w:val="413"/>
        </w:trPr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2417" w:type="dxa"/>
          </w:tcPr>
          <w:p w:rsidR="00E17076" w:rsidRPr="008F410F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комфортабельного проживания населения, в том числе поддерживания  санитарного и эстетического состояния</w:t>
            </w:r>
          </w:p>
        </w:tc>
        <w:tc>
          <w:tcPr>
            <w:tcW w:w="1559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643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24598,871</w:t>
            </w:r>
          </w:p>
        </w:tc>
        <w:tc>
          <w:tcPr>
            <w:tcW w:w="1445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9389,780</w:t>
            </w:r>
          </w:p>
        </w:tc>
        <w:tc>
          <w:tcPr>
            <w:tcW w:w="1346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10832,459</w:t>
            </w:r>
          </w:p>
        </w:tc>
        <w:tc>
          <w:tcPr>
            <w:tcW w:w="1336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4376,632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Pr="006A5D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491A35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</w:t>
            </w:r>
          </w:p>
        </w:tc>
        <w:tc>
          <w:tcPr>
            <w:tcW w:w="1559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55,780</w:t>
            </w:r>
          </w:p>
        </w:tc>
        <w:tc>
          <w:tcPr>
            <w:tcW w:w="1445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5,780</w:t>
            </w:r>
          </w:p>
        </w:tc>
        <w:tc>
          <w:tcPr>
            <w:tcW w:w="1346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1460" w:type="dxa"/>
          </w:tcPr>
          <w:p w:rsidR="00E17076" w:rsidRPr="00E22ED5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55,780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5,780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бани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5083,000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1700,000</w:t>
            </w:r>
          </w:p>
        </w:tc>
        <w:tc>
          <w:tcPr>
            <w:tcW w:w="134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1691,500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1691,500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5083,000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1691,500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1691,500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15037,592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6100,00</w:t>
            </w:r>
          </w:p>
        </w:tc>
        <w:tc>
          <w:tcPr>
            <w:tcW w:w="134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7437,592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1500,000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15037,592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6100,00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7437,592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1.4 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обустройству мест захоронения, транспортировки умерших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1310,00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Pr="00DD4EE8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1310,00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660,000</w:t>
            </w:r>
          </w:p>
        </w:tc>
        <w:tc>
          <w:tcPr>
            <w:tcW w:w="1346" w:type="dxa"/>
          </w:tcPr>
          <w:p w:rsidR="00E17076" w:rsidRDefault="00E17076" w:rsidP="00E013C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673,367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673,367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73,367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73,367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1.6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народных инициатив</w:t>
            </w:r>
          </w:p>
        </w:tc>
        <w:tc>
          <w:tcPr>
            <w:tcW w:w="1559" w:type="dxa"/>
          </w:tcPr>
          <w:p w:rsidR="00E17076" w:rsidRPr="00EC79D8" w:rsidRDefault="00E17076" w:rsidP="000318BF">
            <w:pPr>
              <w:jc w:val="center"/>
              <w:rPr>
                <w:b/>
              </w:rPr>
            </w:pPr>
            <w:r w:rsidRPr="00EC79D8">
              <w:rPr>
                <w:b/>
              </w:rPr>
              <w:t>АГП «Емва»</w:t>
            </w:r>
          </w:p>
        </w:tc>
        <w:tc>
          <w:tcPr>
            <w:tcW w:w="1643" w:type="dxa"/>
          </w:tcPr>
          <w:p w:rsidR="00E17076" w:rsidRPr="00EC79D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924,000</w:t>
            </w:r>
          </w:p>
        </w:tc>
        <w:tc>
          <w:tcPr>
            <w:tcW w:w="1445" w:type="dxa"/>
          </w:tcPr>
          <w:p w:rsidR="00E17076" w:rsidRPr="00EC79D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924,000</w:t>
            </w:r>
          </w:p>
        </w:tc>
        <w:tc>
          <w:tcPr>
            <w:tcW w:w="1346" w:type="dxa"/>
          </w:tcPr>
          <w:p w:rsidR="00E17076" w:rsidRPr="00EC79D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EC79D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Pr="00EC79D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Pr="00301E7B" w:rsidRDefault="00E17076" w:rsidP="000318BF">
            <w:pPr>
              <w:jc w:val="center"/>
            </w:pPr>
            <w:r w:rsidRPr="00301E7B"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924,000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Pr="00301E7B" w:rsidRDefault="00E17076" w:rsidP="000318BF">
            <w:pPr>
              <w:jc w:val="center"/>
            </w:pPr>
            <w:r w:rsidRPr="00301E7B"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jc w:val="center"/>
            </w:pPr>
            <w:r w:rsidRPr="00301E7B"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1.7</w:t>
            </w:r>
          </w:p>
        </w:tc>
        <w:tc>
          <w:tcPr>
            <w:tcW w:w="2417" w:type="dxa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вывоз ТБО с несанкционированных свалок</w:t>
            </w:r>
          </w:p>
        </w:tc>
        <w:tc>
          <w:tcPr>
            <w:tcW w:w="1559" w:type="dxa"/>
          </w:tcPr>
          <w:p w:rsidR="00E17076" w:rsidRPr="00E013C8" w:rsidRDefault="00E17076" w:rsidP="000318BF">
            <w:pPr>
              <w:jc w:val="center"/>
              <w:rPr>
                <w:b/>
              </w:rPr>
            </w:pPr>
            <w:r w:rsidRPr="00E013C8">
              <w:rPr>
                <w:b/>
              </w:rPr>
              <w:t>АГП «Емва»</w:t>
            </w:r>
          </w:p>
        </w:tc>
        <w:tc>
          <w:tcPr>
            <w:tcW w:w="1643" w:type="dxa"/>
          </w:tcPr>
          <w:p w:rsidR="00E17076" w:rsidRPr="00E013C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1135,132</w:t>
            </w:r>
          </w:p>
        </w:tc>
        <w:tc>
          <w:tcPr>
            <w:tcW w:w="1445" w:type="dxa"/>
          </w:tcPr>
          <w:p w:rsidR="00E17076" w:rsidRPr="00E013C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C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46" w:type="dxa"/>
          </w:tcPr>
          <w:p w:rsidR="00E17076" w:rsidRPr="00E013C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C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36" w:type="dxa"/>
          </w:tcPr>
          <w:p w:rsidR="00E17076" w:rsidRPr="00E013C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1135,132</w:t>
            </w:r>
          </w:p>
        </w:tc>
        <w:tc>
          <w:tcPr>
            <w:tcW w:w="1460" w:type="dxa"/>
          </w:tcPr>
          <w:p w:rsidR="00E17076" w:rsidRPr="00E013C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C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Pr="00E013C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3C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Pr="00E013C8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</w:tcPr>
          <w:p w:rsidR="00E17076" w:rsidRPr="008F410F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7" w:type="dxa"/>
          </w:tcPr>
          <w:p w:rsidR="00E17076" w:rsidRPr="008F410F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жилищно-коммунального 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559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643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16193,804</w:t>
            </w:r>
          </w:p>
        </w:tc>
        <w:tc>
          <w:tcPr>
            <w:tcW w:w="1445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5863,792</w:t>
            </w:r>
          </w:p>
        </w:tc>
        <w:tc>
          <w:tcPr>
            <w:tcW w:w="1346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9459,453</w:t>
            </w:r>
          </w:p>
        </w:tc>
        <w:tc>
          <w:tcPr>
            <w:tcW w:w="1336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870,559</w:t>
            </w:r>
          </w:p>
        </w:tc>
        <w:tc>
          <w:tcPr>
            <w:tcW w:w="1460" w:type="dxa"/>
          </w:tcPr>
          <w:p w:rsidR="00E17076" w:rsidRPr="008F410F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по муниципальному жилищному фонду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2486,116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1205,477</w:t>
            </w:r>
          </w:p>
        </w:tc>
        <w:tc>
          <w:tcPr>
            <w:tcW w:w="1346" w:type="dxa"/>
          </w:tcPr>
          <w:p w:rsidR="00E17076" w:rsidRPr="00DD4EE8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780,639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2486,116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1205,477</w:t>
            </w:r>
          </w:p>
        </w:tc>
        <w:tc>
          <w:tcPr>
            <w:tcW w:w="1346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780,639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Отчисления региональному оператору на капитальный ремонт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7222,139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3278,315</w:t>
            </w:r>
          </w:p>
        </w:tc>
        <w:tc>
          <w:tcPr>
            <w:tcW w:w="1346" w:type="dxa"/>
          </w:tcPr>
          <w:p w:rsidR="00E17076" w:rsidRPr="00DD4EE8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3943,824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7222,139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3278,315</w:t>
            </w:r>
          </w:p>
        </w:tc>
        <w:tc>
          <w:tcPr>
            <w:tcW w:w="1346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3943,824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жилищного фонда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2962,198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500,000</w:t>
            </w:r>
          </w:p>
        </w:tc>
        <w:tc>
          <w:tcPr>
            <w:tcW w:w="1346" w:type="dxa"/>
          </w:tcPr>
          <w:p w:rsidR="00E17076" w:rsidRPr="00DD4EE8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2462,198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tabs>
                <w:tab w:val="left" w:pos="216"/>
              </w:tabs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0,00000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tabs>
                <w:tab w:val="left" w:pos="216"/>
              </w:tabs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tabs>
                <w:tab w:val="left" w:pos="216"/>
              </w:tabs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2962,198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46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2462,198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наружных стальных газопроводов, арматуры и сооружений г. Емва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407,229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230,000</w:t>
            </w:r>
          </w:p>
        </w:tc>
        <w:tc>
          <w:tcPr>
            <w:tcW w:w="1346" w:type="dxa"/>
          </w:tcPr>
          <w:p w:rsidR="00E17076" w:rsidRPr="00DD4EE8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177,229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407,229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230,000</w:t>
            </w:r>
          </w:p>
        </w:tc>
        <w:tc>
          <w:tcPr>
            <w:tcW w:w="1346" w:type="dxa"/>
          </w:tcPr>
          <w:p w:rsidR="00E17076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177,229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2.5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</w:t>
            </w:r>
          </w:p>
        </w:tc>
        <w:tc>
          <w:tcPr>
            <w:tcW w:w="1559" w:type="dxa"/>
          </w:tcPr>
          <w:p w:rsidR="00E17076" w:rsidRPr="001B226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64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1B226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650,000</w:t>
            </w:r>
          </w:p>
        </w:tc>
        <w:tc>
          <w:tcPr>
            <w:tcW w:w="1445" w:type="dxa"/>
          </w:tcPr>
          <w:p w:rsidR="00E17076" w:rsidRPr="001B226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650,000</w:t>
            </w:r>
          </w:p>
        </w:tc>
        <w:tc>
          <w:tcPr>
            <w:tcW w:w="1346" w:type="dxa"/>
          </w:tcPr>
          <w:p w:rsidR="00E17076" w:rsidRPr="001B226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36" w:type="dxa"/>
          </w:tcPr>
          <w:p w:rsidR="00E17076" w:rsidRPr="001B226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60" w:type="dxa"/>
          </w:tcPr>
          <w:p w:rsidR="00E17076" w:rsidRPr="001B2264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2.6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по обустройству источников холодного водоснабжения, прошедших отбор в рамках проекта «Народный бюджет»</w:t>
            </w:r>
          </w:p>
        </w:tc>
        <w:tc>
          <w:tcPr>
            <w:tcW w:w="1559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B73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673,367</w:t>
            </w:r>
          </w:p>
        </w:tc>
        <w:tc>
          <w:tcPr>
            <w:tcW w:w="1445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673,367</w:t>
            </w:r>
          </w:p>
        </w:tc>
        <w:tc>
          <w:tcPr>
            <w:tcW w:w="1336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73,367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73,367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2.7</w:t>
            </w:r>
          </w:p>
        </w:tc>
        <w:tc>
          <w:tcPr>
            <w:tcW w:w="2417" w:type="dxa"/>
            <w:vMerge w:val="restart"/>
          </w:tcPr>
          <w:p w:rsidR="00E17076" w:rsidRPr="00320C2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20C2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схем </w:t>
            </w:r>
            <w:r w:rsidRPr="00320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водоснабжения, водоотведения и теплоснабжения</w:t>
            </w: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E17076" w:rsidRPr="00EF6B73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643" w:type="dxa"/>
          </w:tcPr>
          <w:p w:rsidR="00E17076" w:rsidRPr="00EF6B73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200,000</w:t>
            </w:r>
          </w:p>
        </w:tc>
        <w:tc>
          <w:tcPr>
            <w:tcW w:w="1445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6" w:type="dxa"/>
          </w:tcPr>
          <w:p w:rsidR="00E17076" w:rsidRPr="00EF6B73" w:rsidRDefault="00635E33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200,000</w:t>
            </w:r>
          </w:p>
        </w:tc>
        <w:tc>
          <w:tcPr>
            <w:tcW w:w="1336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60" w:type="dxa"/>
          </w:tcPr>
          <w:p w:rsidR="00E17076" w:rsidRPr="00EF6B73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43" w:type="dxa"/>
          </w:tcPr>
          <w:p w:rsidR="00E17076" w:rsidRDefault="00635E33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200,000</w:t>
            </w: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46" w:type="dxa"/>
          </w:tcPr>
          <w:p w:rsidR="00E17076" w:rsidRDefault="00635E33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РФ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2.8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546A"/>
                <w:sz w:val="24"/>
                <w:szCs w:val="24"/>
                <w:shd w:val="clear" w:color="auto" w:fill="FFFFFF"/>
              </w:rPr>
              <w:t>Р</w:t>
            </w:r>
            <w:r w:rsidRPr="00AF3401">
              <w:rPr>
                <w:rFonts w:ascii="Times New Roman" w:hAnsi="Times New Roman" w:cs="Times New Roman"/>
                <w:color w:val="44546A"/>
                <w:sz w:val="24"/>
                <w:szCs w:val="24"/>
                <w:shd w:val="clear" w:color="auto" w:fill="FFFFFF"/>
              </w:rPr>
              <w:t>еализация мероприятий по содержанию незаселенного муниципального жилфонда, включая оплату предъявленных исполнительных документов по содержанию незаселенного муниципального жилфонда</w:t>
            </w:r>
          </w:p>
        </w:tc>
        <w:tc>
          <w:tcPr>
            <w:tcW w:w="1559" w:type="dxa"/>
          </w:tcPr>
          <w:p w:rsidR="00E17076" w:rsidRPr="00635E33" w:rsidRDefault="00E17076" w:rsidP="000318BF">
            <w:pPr>
              <w:rPr>
                <w:b/>
              </w:rPr>
            </w:pPr>
            <w:r w:rsidRPr="00635E33">
              <w:rPr>
                <w:b/>
              </w:rPr>
              <w:t>Всего</w:t>
            </w:r>
          </w:p>
        </w:tc>
        <w:tc>
          <w:tcPr>
            <w:tcW w:w="1643" w:type="dxa"/>
          </w:tcPr>
          <w:p w:rsidR="00E17076" w:rsidRPr="00635E33" w:rsidRDefault="00635E33" w:rsidP="000318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361,890</w:t>
            </w:r>
          </w:p>
        </w:tc>
        <w:tc>
          <w:tcPr>
            <w:tcW w:w="1445" w:type="dxa"/>
          </w:tcPr>
          <w:p w:rsidR="00E17076" w:rsidRPr="00635E33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E33">
              <w:rPr>
                <w:b/>
              </w:rPr>
              <w:t>0,00</w:t>
            </w:r>
          </w:p>
        </w:tc>
        <w:tc>
          <w:tcPr>
            <w:tcW w:w="1346" w:type="dxa"/>
          </w:tcPr>
          <w:p w:rsidR="00E17076" w:rsidRPr="00635E33" w:rsidRDefault="00635E33" w:rsidP="000318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361,890</w:t>
            </w:r>
          </w:p>
        </w:tc>
        <w:tc>
          <w:tcPr>
            <w:tcW w:w="1336" w:type="dxa"/>
          </w:tcPr>
          <w:p w:rsidR="00E17076" w:rsidRPr="00635E33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E33">
              <w:rPr>
                <w:b/>
              </w:rPr>
              <w:t>0,00</w:t>
            </w:r>
          </w:p>
        </w:tc>
        <w:tc>
          <w:tcPr>
            <w:tcW w:w="1460" w:type="dxa"/>
          </w:tcPr>
          <w:p w:rsidR="00E17076" w:rsidRPr="00635E33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E33">
              <w:rPr>
                <w:b/>
              </w:rPr>
              <w:t>0,00</w:t>
            </w:r>
          </w:p>
        </w:tc>
        <w:tc>
          <w:tcPr>
            <w:tcW w:w="1323" w:type="dxa"/>
          </w:tcPr>
          <w:p w:rsidR="00E17076" w:rsidRPr="00635E33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323" w:type="dxa"/>
          </w:tcPr>
          <w:p w:rsidR="00E17076" w:rsidRPr="00635E33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Pr="0011154B" w:rsidRDefault="00E17076" w:rsidP="000318BF">
            <w:r w:rsidRPr="0011154B">
              <w:t>в том числе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Pr="0011154B" w:rsidRDefault="00E17076" w:rsidP="000318BF">
            <w:r w:rsidRPr="0011154B"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Pr="0011154B" w:rsidRDefault="00E17076" w:rsidP="000318BF">
            <w:r w:rsidRPr="0011154B">
              <w:t>РФ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2.9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судебных решений в сфере жилищного законодательства</w:t>
            </w:r>
          </w:p>
        </w:tc>
        <w:tc>
          <w:tcPr>
            <w:tcW w:w="1559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 xml:space="preserve">Всего </w:t>
            </w:r>
          </w:p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в том числе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1710,758</w:t>
            </w: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1620,838</w:t>
            </w: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89,920</w:t>
            </w: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1710,758</w:t>
            </w: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1620,838</w:t>
            </w: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89,920</w:t>
            </w: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32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РФ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6" w:type="dxa"/>
          </w:tcPr>
          <w:p w:rsidR="00E17076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0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</w:tcPr>
          <w:p w:rsidR="00E17076" w:rsidRPr="00E15158" w:rsidRDefault="00E17076" w:rsidP="000318B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076" w:rsidTr="00E17076">
        <w:tc>
          <w:tcPr>
            <w:tcW w:w="2086" w:type="dxa"/>
          </w:tcPr>
          <w:p w:rsidR="00E17076" w:rsidRPr="002E4900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2417" w:type="dxa"/>
          </w:tcPr>
          <w:p w:rsidR="00E17076" w:rsidRPr="002E4900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лесного хозяйства</w:t>
            </w:r>
          </w:p>
        </w:tc>
        <w:tc>
          <w:tcPr>
            <w:tcW w:w="1559" w:type="dxa"/>
          </w:tcPr>
          <w:p w:rsidR="00E17076" w:rsidRPr="002E4900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43" w:type="dxa"/>
          </w:tcPr>
          <w:p w:rsidR="00E17076" w:rsidRPr="002E4900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Pr="002E4900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Pr="002E4900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2E4900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Pr="002E4900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00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Pr="002E4900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Pr="002E4900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2417" w:type="dxa"/>
            <w:vMerge w:val="restart"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лесоустройству</w:t>
            </w:r>
          </w:p>
        </w:tc>
        <w:tc>
          <w:tcPr>
            <w:tcW w:w="1559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1643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Pr="00DD4EE8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491A35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76" w:rsidTr="00E17076">
        <w:tc>
          <w:tcPr>
            <w:tcW w:w="2086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E17076" w:rsidRDefault="00E17076" w:rsidP="000318B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64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E17076" w:rsidRDefault="00E17076" w:rsidP="000318B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13C8" w:rsidRDefault="00E013C8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013C8" w:rsidRDefault="00E013C8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4A6B80" w:rsidRDefault="004A6B80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4A6B80" w:rsidRDefault="004A6B80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17076" w:rsidRDefault="00E17076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17076" w:rsidRDefault="00E17076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17076" w:rsidRDefault="00E17076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9E0DD2" w:rsidRPr="009E0DD2" w:rsidRDefault="00DC580A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DC580A">
        <w:rPr>
          <w:sz w:val="20"/>
          <w:szCs w:val="20"/>
        </w:rPr>
        <w:lastRenderedPageBreak/>
        <w:t xml:space="preserve">Приложение </w:t>
      </w:r>
      <w:r w:rsidR="009E0DD2">
        <w:rPr>
          <w:sz w:val="20"/>
          <w:szCs w:val="20"/>
        </w:rPr>
        <w:t>№</w:t>
      </w:r>
      <w:r w:rsidR="001B2E99">
        <w:rPr>
          <w:sz w:val="20"/>
          <w:szCs w:val="20"/>
        </w:rPr>
        <w:t xml:space="preserve"> </w:t>
      </w:r>
      <w:r>
        <w:rPr>
          <w:sz w:val="20"/>
          <w:szCs w:val="20"/>
        </w:rPr>
        <w:t>5</w:t>
      </w:r>
    </w:p>
    <w:p w:rsidR="009E0DD2" w:rsidRPr="009E0DD2" w:rsidRDefault="009E0DD2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к Муниципальной программе</w:t>
      </w:r>
    </w:p>
    <w:p w:rsidR="009E0DD2" w:rsidRPr="009E0DD2" w:rsidRDefault="009E0DD2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«Развитие жилищно-коммунального хозяйства</w:t>
      </w:r>
    </w:p>
    <w:p w:rsidR="009E0DD2" w:rsidRPr="009E0DD2" w:rsidRDefault="009E0DD2" w:rsidP="00437E53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и благоустройства на территории городского поселения «Емва»</w:t>
      </w:r>
    </w:p>
    <w:p w:rsidR="009E0DD2" w:rsidRDefault="009E0DD2" w:rsidP="00DC580A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437E53">
        <w:rPr>
          <w:b/>
        </w:rPr>
        <w:t xml:space="preserve">КОМПЛЕКСНЫЙ ПЛАН 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</w:t>
      </w:r>
      <w:r w:rsidRPr="00437E53">
        <w:rPr>
          <w:b/>
        </w:rPr>
        <w:t>ДЕЙСТВИЙ ПО РЕАЛИЗАЦИИ МУНИЦИПАЛЬНОЙ ПРОГРАММЫ</w:t>
      </w:r>
      <w:r>
        <w:rPr>
          <w:b/>
        </w:rPr>
        <w:t xml:space="preserve"> </w:t>
      </w:r>
      <w:r w:rsidRPr="00437E53">
        <w:rPr>
          <w:b/>
        </w:rPr>
        <w:t>«РАЗВИТИЕ ЖИЛИЩНО-КОММУНАЛЬНОГО ХОЗЯЙСТВА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437E53">
        <w:rPr>
          <w:b/>
        </w:rPr>
        <w:t xml:space="preserve"> И БЛАГОУСТРОЙСТВА ГОРОДСКОГО ПОСЕЛЕНИЯ «ЕМВА»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3"/>
        <w:gridCol w:w="127"/>
        <w:gridCol w:w="2425"/>
        <w:gridCol w:w="1275"/>
        <w:gridCol w:w="993"/>
        <w:gridCol w:w="992"/>
        <w:gridCol w:w="992"/>
        <w:gridCol w:w="851"/>
        <w:gridCol w:w="1134"/>
        <w:gridCol w:w="1275"/>
        <w:gridCol w:w="1134"/>
        <w:gridCol w:w="709"/>
        <w:gridCol w:w="709"/>
        <w:gridCol w:w="709"/>
        <w:gridCol w:w="708"/>
        <w:gridCol w:w="851"/>
        <w:gridCol w:w="786"/>
      </w:tblGrid>
      <w:tr w:rsidR="00BA4337" w:rsidTr="00BA4337">
        <w:trPr>
          <w:trHeight w:val="240"/>
        </w:trPr>
        <w:tc>
          <w:tcPr>
            <w:tcW w:w="530" w:type="dxa"/>
            <w:gridSpan w:val="2"/>
            <w:vMerge w:val="restart"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6895">
              <w:t>№</w:t>
            </w:r>
          </w:p>
        </w:tc>
        <w:tc>
          <w:tcPr>
            <w:tcW w:w="2425" w:type="dxa"/>
            <w:vMerge w:val="restart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F02D5">
              <w:t>Наименование основного мероприятия, контрольного события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F02D5">
              <w:t>программы</w:t>
            </w:r>
          </w:p>
        </w:tc>
        <w:tc>
          <w:tcPr>
            <w:tcW w:w="1275" w:type="dxa"/>
            <w:vMerge w:val="restart"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Ответстве</w:t>
            </w:r>
            <w:proofErr w:type="spellEnd"/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нный</w:t>
            </w:r>
            <w:proofErr w:type="spellEnd"/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</w:t>
            </w:r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тель</w:t>
            </w:r>
            <w:proofErr w:type="spellEnd"/>
            <w:r>
              <w:t>, замести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тель</w:t>
            </w:r>
            <w:proofErr w:type="spellEnd"/>
            <w:r>
              <w:t xml:space="preserve"> руководителя</w:t>
            </w:r>
          </w:p>
        </w:tc>
        <w:tc>
          <w:tcPr>
            <w:tcW w:w="993" w:type="dxa"/>
            <w:vMerge w:val="restart"/>
          </w:tcPr>
          <w:p w:rsid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C0696">
              <w:t>Ответстве</w:t>
            </w:r>
            <w:proofErr w:type="spellEnd"/>
          </w:p>
          <w:p w:rsidR="00BA4337" w:rsidRP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C0696">
              <w:t>нное</w:t>
            </w:r>
            <w:proofErr w:type="spellEnd"/>
            <w:r w:rsidRPr="000C0696">
              <w:t xml:space="preserve"> ст</w:t>
            </w:r>
            <w:r>
              <w:t>руктурное подразделение</w:t>
            </w:r>
          </w:p>
        </w:tc>
        <w:tc>
          <w:tcPr>
            <w:tcW w:w="992" w:type="dxa"/>
            <w:vMerge w:val="restart"/>
          </w:tcPr>
          <w:p w:rsidR="00BA4337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0696">
              <w:rPr>
                <w:sz w:val="20"/>
                <w:szCs w:val="20"/>
              </w:rPr>
              <w:t xml:space="preserve">Срок </w:t>
            </w:r>
          </w:p>
          <w:p w:rsid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0C0696" w:rsidRP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 xml:space="preserve">реализации </w:t>
            </w:r>
          </w:p>
        </w:tc>
        <w:tc>
          <w:tcPr>
            <w:tcW w:w="992" w:type="dxa"/>
            <w:vMerge w:val="restart"/>
          </w:tcPr>
          <w:p w:rsidR="00BA4337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окончания</w:t>
            </w:r>
          </w:p>
          <w:p w:rsidR="000C0696" w:rsidRPr="000C0696" w:rsidRDefault="00C308E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0C0696">
              <w:rPr>
                <w:sz w:val="20"/>
                <w:szCs w:val="20"/>
              </w:rPr>
              <w:t>еализации (дата контрольного события)</w:t>
            </w:r>
          </w:p>
        </w:tc>
        <w:tc>
          <w:tcPr>
            <w:tcW w:w="4394" w:type="dxa"/>
            <w:gridSpan w:val="4"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Объем ресурсного обеспечения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 очередной финансовый год,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2835" w:type="dxa"/>
            <w:gridSpan w:val="4"/>
            <w:vMerge w:val="restart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График реализации на очередной финансовый год, квартал</w:t>
            </w:r>
          </w:p>
        </w:tc>
        <w:tc>
          <w:tcPr>
            <w:tcW w:w="1637" w:type="dxa"/>
            <w:gridSpan w:val="2"/>
            <w:vMerge w:val="restart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Целевой индикатор и показатель</w:t>
            </w:r>
          </w:p>
        </w:tc>
      </w:tr>
      <w:tr w:rsidR="00BA4337" w:rsidTr="00BA4337">
        <w:trPr>
          <w:trHeight w:val="240"/>
        </w:trPr>
        <w:tc>
          <w:tcPr>
            <w:tcW w:w="530" w:type="dxa"/>
            <w:gridSpan w:val="2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 за счет средств</w:t>
            </w:r>
          </w:p>
        </w:tc>
        <w:tc>
          <w:tcPr>
            <w:tcW w:w="2835" w:type="dxa"/>
            <w:gridSpan w:val="4"/>
            <w:vMerge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7" w:type="dxa"/>
            <w:gridSpan w:val="2"/>
            <w:vMerge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A4337" w:rsidTr="00BA4337">
        <w:tc>
          <w:tcPr>
            <w:tcW w:w="530" w:type="dxa"/>
            <w:gridSpan w:val="2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A4337" w:rsidRPr="00CF02D5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ФБ</w:t>
            </w:r>
          </w:p>
        </w:tc>
        <w:tc>
          <w:tcPr>
            <w:tcW w:w="1275" w:type="dxa"/>
          </w:tcPr>
          <w:p w:rsidR="00BA4337" w:rsidRPr="00CF02D5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РБ</w:t>
            </w:r>
          </w:p>
        </w:tc>
        <w:tc>
          <w:tcPr>
            <w:tcW w:w="1134" w:type="dxa"/>
          </w:tcPr>
          <w:p w:rsidR="00BA4337" w:rsidRPr="00CF02D5" w:rsidRDefault="00E23E5E" w:rsidP="00E23E5E">
            <w:pPr>
              <w:widowControl w:val="0"/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BA4337" w:rsidRPr="00E11CC7" w:rsidRDefault="00E11CC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</w:p>
        </w:tc>
        <w:tc>
          <w:tcPr>
            <w:tcW w:w="786" w:type="dxa"/>
          </w:tcPr>
          <w:p w:rsidR="00BA4337" w:rsidRPr="00CF02D5" w:rsidRDefault="00E11CC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</w:t>
            </w:r>
          </w:p>
        </w:tc>
      </w:tr>
      <w:tr w:rsidR="00BA4337" w:rsidTr="00BA4337">
        <w:tc>
          <w:tcPr>
            <w:tcW w:w="530" w:type="dxa"/>
            <w:gridSpan w:val="2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6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C0696" w:rsidTr="00957EA9">
        <w:tc>
          <w:tcPr>
            <w:tcW w:w="16073" w:type="dxa"/>
            <w:gridSpan w:val="17"/>
          </w:tcPr>
          <w:p w:rsidR="000C0696" w:rsidRPr="000C0696" w:rsidRDefault="000C0696" w:rsidP="000C0696">
            <w:pPr>
              <w:widowControl w:val="0"/>
              <w:autoSpaceDE w:val="0"/>
              <w:autoSpaceDN w:val="0"/>
              <w:adjustRightInd w:val="0"/>
            </w:pPr>
            <w:r w:rsidRPr="000C0696">
              <w:t>Подпрограмма «Создание условий д</w:t>
            </w:r>
            <w:r>
              <w:t>ля комфортабельного проживания н</w:t>
            </w:r>
            <w:r w:rsidRPr="000C0696">
              <w:t>аселения, в том числе поддерживания санитарного и эстетического состояния»</w:t>
            </w:r>
          </w:p>
        </w:tc>
      </w:tr>
      <w:tr w:rsidR="00BA4337" w:rsidTr="004D77EE">
        <w:tc>
          <w:tcPr>
            <w:tcW w:w="403" w:type="dxa"/>
          </w:tcPr>
          <w:p w:rsidR="004F6895" w:rsidRPr="00EF3775" w:rsidRDefault="00EF377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gridSpan w:val="2"/>
          </w:tcPr>
          <w:p w:rsidR="004F6895" w:rsidRPr="00EF3775" w:rsidRDefault="00FA3C17" w:rsidP="00C308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 содержание бани</w:t>
            </w:r>
          </w:p>
        </w:tc>
        <w:tc>
          <w:tcPr>
            <w:tcW w:w="1275" w:type="dxa"/>
          </w:tcPr>
          <w:p w:rsidR="004F6895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43AC">
              <w:t xml:space="preserve">Руководитель </w:t>
            </w:r>
            <w:r>
              <w:t>АГП «Емва»</w:t>
            </w:r>
          </w:p>
        </w:tc>
        <w:tc>
          <w:tcPr>
            <w:tcW w:w="993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E43AC" w:rsidRPr="00EF3775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E17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E17076">
              <w:t>6</w:t>
            </w: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774FD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774FD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BA4337" w:rsidTr="004D77EE">
        <w:tc>
          <w:tcPr>
            <w:tcW w:w="403" w:type="dxa"/>
          </w:tcPr>
          <w:p w:rsidR="004F6895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74FD">
              <w:t>2</w:t>
            </w:r>
          </w:p>
        </w:tc>
        <w:tc>
          <w:tcPr>
            <w:tcW w:w="2552" w:type="dxa"/>
            <w:gridSpan w:val="2"/>
          </w:tcPr>
          <w:p w:rsidR="004F6895" w:rsidRPr="00F774FD" w:rsidRDefault="00FA3C17" w:rsidP="00FA3C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F774FD">
              <w:t xml:space="preserve"> </w:t>
            </w:r>
            <w:r>
              <w:t>за содержание</w:t>
            </w:r>
            <w:r w:rsidR="00F774FD">
              <w:t xml:space="preserve"> кладбищ</w:t>
            </w:r>
          </w:p>
        </w:tc>
        <w:tc>
          <w:tcPr>
            <w:tcW w:w="1275" w:type="dxa"/>
          </w:tcPr>
          <w:p w:rsidR="004F6895" w:rsidRPr="00E62D28" w:rsidRDefault="00E62D28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E17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E17076">
              <w:t>6</w:t>
            </w:r>
          </w:p>
        </w:tc>
        <w:tc>
          <w:tcPr>
            <w:tcW w:w="851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E62D28" w:rsidTr="004D77EE">
        <w:tc>
          <w:tcPr>
            <w:tcW w:w="403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52" w:type="dxa"/>
            <w:gridSpan w:val="2"/>
          </w:tcPr>
          <w:p w:rsidR="00E62D28" w:rsidRDefault="00FA3C17" w:rsidP="00FA3C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</w:t>
            </w:r>
            <w:r w:rsidR="00E62D28">
              <w:t xml:space="preserve"> содержани</w:t>
            </w:r>
            <w:r>
              <w:t>е</w:t>
            </w:r>
            <w:r w:rsidR="00E62D28">
              <w:t xml:space="preserve"> уличного освещения</w:t>
            </w:r>
          </w:p>
        </w:tc>
        <w:tc>
          <w:tcPr>
            <w:tcW w:w="1275" w:type="dxa"/>
          </w:tcPr>
          <w:p w:rsidR="00E62D28" w:rsidRDefault="00E62D28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E17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E17076">
              <w:t>6</w:t>
            </w:r>
          </w:p>
        </w:tc>
        <w:tc>
          <w:tcPr>
            <w:tcW w:w="851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77EE" w:rsidTr="00957EA9">
        <w:trPr>
          <w:trHeight w:val="133"/>
        </w:trPr>
        <w:tc>
          <w:tcPr>
            <w:tcW w:w="16073" w:type="dxa"/>
            <w:gridSpan w:val="17"/>
          </w:tcPr>
          <w:p w:rsidR="004D77EE" w:rsidRPr="004D77EE" w:rsidRDefault="004D77EE" w:rsidP="004D77EE">
            <w:pPr>
              <w:widowControl w:val="0"/>
              <w:autoSpaceDE w:val="0"/>
              <w:autoSpaceDN w:val="0"/>
              <w:adjustRightInd w:val="0"/>
            </w:pPr>
            <w:r>
              <w:t>Подпрограмма « Развитие жилищно-коммунального хозяйства»</w:t>
            </w:r>
          </w:p>
        </w:tc>
      </w:tr>
      <w:tr w:rsidR="004D77EE" w:rsidTr="004D77EE">
        <w:tc>
          <w:tcPr>
            <w:tcW w:w="403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552" w:type="dxa"/>
            <w:gridSpan w:val="2"/>
          </w:tcPr>
          <w:p w:rsidR="004D77EE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4D77EE">
              <w:t xml:space="preserve"> за потребленные коммунальные услуги</w:t>
            </w:r>
          </w:p>
        </w:tc>
        <w:tc>
          <w:tcPr>
            <w:tcW w:w="1275" w:type="dxa"/>
          </w:tcPr>
          <w:p w:rsidR="004D77EE" w:rsidRDefault="004D77EE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E17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E17076">
              <w:t>6</w:t>
            </w:r>
          </w:p>
        </w:tc>
        <w:tc>
          <w:tcPr>
            <w:tcW w:w="851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77EE" w:rsidTr="00ED39AC">
        <w:trPr>
          <w:trHeight w:val="875"/>
        </w:trPr>
        <w:tc>
          <w:tcPr>
            <w:tcW w:w="403" w:type="dxa"/>
          </w:tcPr>
          <w:p w:rsidR="004D77EE" w:rsidRPr="00F774F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552" w:type="dxa"/>
            <w:gridSpan w:val="2"/>
          </w:tcPr>
          <w:p w:rsidR="004D77EE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C161DD">
              <w:t xml:space="preserve"> по взносам на капитальный ремонт</w:t>
            </w:r>
          </w:p>
        </w:tc>
        <w:tc>
          <w:tcPr>
            <w:tcW w:w="1275" w:type="dxa"/>
          </w:tcPr>
          <w:p w:rsidR="004D77EE" w:rsidRDefault="00C161DD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:rsid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Default="00C161DD" w:rsidP="00C161D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E17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E17076">
              <w:t>6</w:t>
            </w:r>
          </w:p>
        </w:tc>
        <w:tc>
          <w:tcPr>
            <w:tcW w:w="851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D77EE" w:rsidRPr="00C161D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4D77EE" w:rsidRPr="00C161D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C161DD"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ED39AC" w:rsidTr="004D77EE">
        <w:tc>
          <w:tcPr>
            <w:tcW w:w="403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6</w:t>
            </w:r>
          </w:p>
        </w:tc>
        <w:tc>
          <w:tcPr>
            <w:tcW w:w="2552" w:type="dxa"/>
            <w:gridSpan w:val="2"/>
          </w:tcPr>
          <w:p w:rsidR="00ED39AC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</w:t>
            </w:r>
            <w:r w:rsidR="00ED39AC">
              <w:t xml:space="preserve"> содержание и ремонт имущества </w:t>
            </w:r>
            <w:r>
              <w:t>(газопровод)</w:t>
            </w:r>
          </w:p>
        </w:tc>
        <w:tc>
          <w:tcPr>
            <w:tcW w:w="1275" w:type="dxa"/>
          </w:tcPr>
          <w:p w:rsidR="00ED39AC" w:rsidRDefault="00ED39AC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E17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E17076">
              <w:t>6</w:t>
            </w:r>
          </w:p>
        </w:tc>
        <w:tc>
          <w:tcPr>
            <w:tcW w:w="851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D39AC" w:rsidRPr="00C161D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39AC" w:rsidRPr="00C161D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A35B79" w:rsidTr="004D77EE">
        <w:tc>
          <w:tcPr>
            <w:tcW w:w="403" w:type="dxa"/>
          </w:tcPr>
          <w:p w:rsidR="00A35B79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552" w:type="dxa"/>
            <w:gridSpan w:val="2"/>
          </w:tcPr>
          <w:p w:rsidR="00A35B79" w:rsidRDefault="00A35B7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Реализация народных проектов по обустройству источников холодного водоснабжения, прошедших отбор в рамках проекта «Народный бюджет»</w:t>
            </w:r>
          </w:p>
        </w:tc>
        <w:tc>
          <w:tcPr>
            <w:tcW w:w="1275" w:type="dxa"/>
          </w:tcPr>
          <w:p w:rsidR="00A35B79" w:rsidRDefault="00A35B7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A35B79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35B79" w:rsidRPr="00A35B79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5B79">
              <w:t>2022</w:t>
            </w:r>
          </w:p>
        </w:tc>
        <w:tc>
          <w:tcPr>
            <w:tcW w:w="992" w:type="dxa"/>
          </w:tcPr>
          <w:p w:rsidR="00A35B79" w:rsidRPr="00A35B79" w:rsidRDefault="00A35B79" w:rsidP="00E170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5B79">
              <w:t>202</w:t>
            </w:r>
            <w:r w:rsidR="00E17076">
              <w:t>6</w:t>
            </w:r>
          </w:p>
        </w:tc>
        <w:tc>
          <w:tcPr>
            <w:tcW w:w="851" w:type="dxa"/>
          </w:tcPr>
          <w:p w:rsidR="00A35B79" w:rsidRPr="00F774FD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35B79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A35B79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35B79" w:rsidRPr="00F774FD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A35B79" w:rsidRPr="00F774FD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A35B79" w:rsidRPr="00F774FD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A35B79" w:rsidRPr="00F774FD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A35B79" w:rsidRPr="00C161DD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A35B79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A35B79" w:rsidRPr="00A35B79" w:rsidRDefault="00A35B7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5B79">
              <w:t>2</w:t>
            </w:r>
          </w:p>
        </w:tc>
      </w:tr>
      <w:tr w:rsidR="00DA70B9" w:rsidTr="00E602E8">
        <w:tc>
          <w:tcPr>
            <w:tcW w:w="16073" w:type="dxa"/>
            <w:gridSpan w:val="17"/>
          </w:tcPr>
          <w:p w:rsidR="00DA70B9" w:rsidRPr="00DA70B9" w:rsidRDefault="00DA70B9" w:rsidP="00DA70B9">
            <w:pPr>
              <w:widowControl w:val="0"/>
              <w:autoSpaceDE w:val="0"/>
              <w:autoSpaceDN w:val="0"/>
              <w:adjustRightInd w:val="0"/>
            </w:pPr>
            <w:r w:rsidRPr="00DA70B9">
              <w:t>Подпрограмма Развитие лесного хозяйства</w:t>
            </w:r>
          </w:p>
        </w:tc>
      </w:tr>
      <w:tr w:rsidR="00DA70B9" w:rsidTr="004D77EE">
        <w:tc>
          <w:tcPr>
            <w:tcW w:w="403" w:type="dxa"/>
          </w:tcPr>
          <w:p w:rsid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552" w:type="dxa"/>
            <w:gridSpan w:val="2"/>
          </w:tcPr>
          <w:p w:rsidR="00DA70B9" w:rsidRDefault="00DA70B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мероприятий по лесоустройству</w:t>
            </w:r>
          </w:p>
        </w:tc>
        <w:tc>
          <w:tcPr>
            <w:tcW w:w="1275" w:type="dxa"/>
          </w:tcPr>
          <w:p w:rsidR="00DA70B9" w:rsidRDefault="00DA70B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70B9">
              <w:t>2021</w:t>
            </w:r>
          </w:p>
        </w:tc>
        <w:tc>
          <w:tcPr>
            <w:tcW w:w="992" w:type="dxa"/>
          </w:tcPr>
          <w:p w:rsidR="00DA70B9" w:rsidRPr="00DA70B9" w:rsidRDefault="00DA70B9" w:rsidP="00E170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70B9">
              <w:t>202</w:t>
            </w:r>
            <w:r w:rsidR="00E17076">
              <w:t>6</w:t>
            </w:r>
          </w:p>
        </w:tc>
        <w:tc>
          <w:tcPr>
            <w:tcW w:w="851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DA70B9" w:rsidRPr="00DA70B9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</w:tbl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Pr="00812404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sectPr w:rsidR="00CC4D18" w:rsidSect="002E4900">
      <w:headerReference w:type="default" r:id="rId12"/>
      <w:footerReference w:type="default" r:id="rId13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52" w:rsidRDefault="00402A52">
      <w:r>
        <w:separator/>
      </w:r>
    </w:p>
  </w:endnote>
  <w:endnote w:type="continuationSeparator" w:id="0">
    <w:p w:rsidR="00402A52" w:rsidRDefault="0040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6C9" w:rsidRPr="00065812" w:rsidRDefault="000A56C9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52" w:rsidRDefault="00402A52">
      <w:r>
        <w:separator/>
      </w:r>
    </w:p>
  </w:footnote>
  <w:footnote w:type="continuationSeparator" w:id="0">
    <w:p w:rsidR="00402A52" w:rsidRDefault="00402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6C9" w:rsidRDefault="000A56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E4F"/>
    <w:multiLevelType w:val="multilevel"/>
    <w:tmpl w:val="D2B88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AF4FFD"/>
    <w:multiLevelType w:val="multilevel"/>
    <w:tmpl w:val="1FF0B410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B82574B"/>
    <w:multiLevelType w:val="hybridMultilevel"/>
    <w:tmpl w:val="F160913E"/>
    <w:lvl w:ilvl="0" w:tplc="29D6419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1902AA4"/>
    <w:multiLevelType w:val="hybridMultilevel"/>
    <w:tmpl w:val="27600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E6A98"/>
    <w:multiLevelType w:val="multilevel"/>
    <w:tmpl w:val="512C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CF6FEC"/>
    <w:multiLevelType w:val="multilevel"/>
    <w:tmpl w:val="81BC6E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786068"/>
    <w:multiLevelType w:val="hybridMultilevel"/>
    <w:tmpl w:val="DF10078A"/>
    <w:lvl w:ilvl="0" w:tplc="3F66BA6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2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CE0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8CE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E4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A7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C4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6D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FA7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2FA753B"/>
    <w:multiLevelType w:val="multilevel"/>
    <w:tmpl w:val="0900A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5170E46"/>
    <w:multiLevelType w:val="multilevel"/>
    <w:tmpl w:val="7524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9E4B34"/>
    <w:multiLevelType w:val="hybridMultilevel"/>
    <w:tmpl w:val="F6BAE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CB46B4"/>
    <w:multiLevelType w:val="hybridMultilevel"/>
    <w:tmpl w:val="25A20E86"/>
    <w:lvl w:ilvl="0" w:tplc="29D64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703EF"/>
    <w:multiLevelType w:val="hybridMultilevel"/>
    <w:tmpl w:val="47A86A4A"/>
    <w:lvl w:ilvl="0" w:tplc="29D64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026A7"/>
    <w:multiLevelType w:val="multilevel"/>
    <w:tmpl w:val="2A06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231488"/>
    <w:multiLevelType w:val="multilevel"/>
    <w:tmpl w:val="B9048782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AA30439"/>
    <w:multiLevelType w:val="multilevel"/>
    <w:tmpl w:val="A44EF69A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5E6490"/>
    <w:multiLevelType w:val="hybridMultilevel"/>
    <w:tmpl w:val="09125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9"/>
  </w:num>
  <w:num w:numId="4">
    <w:abstractNumId w:val="4"/>
  </w:num>
  <w:num w:numId="5">
    <w:abstractNumId w:val="10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17"/>
  </w:num>
  <w:num w:numId="13">
    <w:abstractNumId w:val="8"/>
  </w:num>
  <w:num w:numId="14">
    <w:abstractNumId w:val="1"/>
  </w:num>
  <w:num w:numId="15">
    <w:abstractNumId w:val="5"/>
  </w:num>
  <w:num w:numId="16">
    <w:abstractNumId w:val="0"/>
  </w:num>
  <w:num w:numId="17">
    <w:abstractNumId w:val="15"/>
  </w:num>
  <w:num w:numId="18">
    <w:abstractNumId w:val="7"/>
  </w:num>
  <w:num w:numId="1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DBF"/>
    <w:rsid w:val="0000205B"/>
    <w:rsid w:val="000064D5"/>
    <w:rsid w:val="000173BC"/>
    <w:rsid w:val="0001743C"/>
    <w:rsid w:val="00017DC1"/>
    <w:rsid w:val="00023C93"/>
    <w:rsid w:val="0002592A"/>
    <w:rsid w:val="000264E7"/>
    <w:rsid w:val="000318BF"/>
    <w:rsid w:val="00033E5A"/>
    <w:rsid w:val="00037402"/>
    <w:rsid w:val="000411E7"/>
    <w:rsid w:val="0004316B"/>
    <w:rsid w:val="0004403E"/>
    <w:rsid w:val="000463B1"/>
    <w:rsid w:val="000476A9"/>
    <w:rsid w:val="00050642"/>
    <w:rsid w:val="000513FD"/>
    <w:rsid w:val="00051D00"/>
    <w:rsid w:val="000538C6"/>
    <w:rsid w:val="00055C78"/>
    <w:rsid w:val="00056F05"/>
    <w:rsid w:val="0006124F"/>
    <w:rsid w:val="000613DF"/>
    <w:rsid w:val="00063E73"/>
    <w:rsid w:val="00065812"/>
    <w:rsid w:val="00065CD2"/>
    <w:rsid w:val="00070572"/>
    <w:rsid w:val="000715E5"/>
    <w:rsid w:val="000718D3"/>
    <w:rsid w:val="000719EF"/>
    <w:rsid w:val="0007702F"/>
    <w:rsid w:val="00077C56"/>
    <w:rsid w:val="00080C7A"/>
    <w:rsid w:val="0008378E"/>
    <w:rsid w:val="00083E89"/>
    <w:rsid w:val="00092F6A"/>
    <w:rsid w:val="00094375"/>
    <w:rsid w:val="00097F48"/>
    <w:rsid w:val="000A0BF1"/>
    <w:rsid w:val="000A4B80"/>
    <w:rsid w:val="000A557D"/>
    <w:rsid w:val="000A56C9"/>
    <w:rsid w:val="000A69C7"/>
    <w:rsid w:val="000B0223"/>
    <w:rsid w:val="000B133D"/>
    <w:rsid w:val="000B5231"/>
    <w:rsid w:val="000B6353"/>
    <w:rsid w:val="000C0696"/>
    <w:rsid w:val="000C28F9"/>
    <w:rsid w:val="000C2B28"/>
    <w:rsid w:val="000C353A"/>
    <w:rsid w:val="000C3AEC"/>
    <w:rsid w:val="000C45B8"/>
    <w:rsid w:val="000C4C98"/>
    <w:rsid w:val="000C4DE8"/>
    <w:rsid w:val="000C6342"/>
    <w:rsid w:val="000C7FEC"/>
    <w:rsid w:val="000D07DE"/>
    <w:rsid w:val="000D0B35"/>
    <w:rsid w:val="000D1524"/>
    <w:rsid w:val="000D222B"/>
    <w:rsid w:val="000D5B9E"/>
    <w:rsid w:val="000E406C"/>
    <w:rsid w:val="000E6DD6"/>
    <w:rsid w:val="000E72E7"/>
    <w:rsid w:val="000E76B6"/>
    <w:rsid w:val="000F0937"/>
    <w:rsid w:val="000F0AD0"/>
    <w:rsid w:val="000F210F"/>
    <w:rsid w:val="000F296D"/>
    <w:rsid w:val="000F48C1"/>
    <w:rsid w:val="000F50F0"/>
    <w:rsid w:val="001022A4"/>
    <w:rsid w:val="001035ED"/>
    <w:rsid w:val="001106CB"/>
    <w:rsid w:val="00112FA1"/>
    <w:rsid w:val="00114B36"/>
    <w:rsid w:val="00114D86"/>
    <w:rsid w:val="00114F65"/>
    <w:rsid w:val="00115882"/>
    <w:rsid w:val="00117C2C"/>
    <w:rsid w:val="00121398"/>
    <w:rsid w:val="00121CCF"/>
    <w:rsid w:val="001224C6"/>
    <w:rsid w:val="001228A2"/>
    <w:rsid w:val="00122E09"/>
    <w:rsid w:val="00124E70"/>
    <w:rsid w:val="00134A8F"/>
    <w:rsid w:val="00134B5E"/>
    <w:rsid w:val="00140D29"/>
    <w:rsid w:val="0014224D"/>
    <w:rsid w:val="001426DA"/>
    <w:rsid w:val="00142934"/>
    <w:rsid w:val="00142DD2"/>
    <w:rsid w:val="00146015"/>
    <w:rsid w:val="0014659E"/>
    <w:rsid w:val="00150133"/>
    <w:rsid w:val="001533A7"/>
    <w:rsid w:val="001539D2"/>
    <w:rsid w:val="001552EC"/>
    <w:rsid w:val="00155592"/>
    <w:rsid w:val="001569CD"/>
    <w:rsid w:val="00157A31"/>
    <w:rsid w:val="00160B19"/>
    <w:rsid w:val="0016151F"/>
    <w:rsid w:val="00161DCF"/>
    <w:rsid w:val="00163313"/>
    <w:rsid w:val="001640B5"/>
    <w:rsid w:val="00165E55"/>
    <w:rsid w:val="00173A0C"/>
    <w:rsid w:val="001759A0"/>
    <w:rsid w:val="001762C2"/>
    <w:rsid w:val="00176AD2"/>
    <w:rsid w:val="00176BF9"/>
    <w:rsid w:val="00181985"/>
    <w:rsid w:val="001825CF"/>
    <w:rsid w:val="00183031"/>
    <w:rsid w:val="0018408C"/>
    <w:rsid w:val="001859C0"/>
    <w:rsid w:val="00194641"/>
    <w:rsid w:val="001A005C"/>
    <w:rsid w:val="001A20F5"/>
    <w:rsid w:val="001B2264"/>
    <w:rsid w:val="001B2E99"/>
    <w:rsid w:val="001B4CF9"/>
    <w:rsid w:val="001B5332"/>
    <w:rsid w:val="001B6884"/>
    <w:rsid w:val="001C293C"/>
    <w:rsid w:val="001C3A61"/>
    <w:rsid w:val="001C522A"/>
    <w:rsid w:val="001C65DE"/>
    <w:rsid w:val="001D0521"/>
    <w:rsid w:val="001D3BBB"/>
    <w:rsid w:val="001E0ED9"/>
    <w:rsid w:val="001E2E4E"/>
    <w:rsid w:val="001E330F"/>
    <w:rsid w:val="001E4060"/>
    <w:rsid w:val="001E4216"/>
    <w:rsid w:val="001E7DA3"/>
    <w:rsid w:val="001F126C"/>
    <w:rsid w:val="001F2089"/>
    <w:rsid w:val="001F390D"/>
    <w:rsid w:val="001F3CDF"/>
    <w:rsid w:val="001F3DD4"/>
    <w:rsid w:val="001F71B2"/>
    <w:rsid w:val="0020195D"/>
    <w:rsid w:val="00202A0C"/>
    <w:rsid w:val="0020369F"/>
    <w:rsid w:val="00205068"/>
    <w:rsid w:val="0020668F"/>
    <w:rsid w:val="002066ED"/>
    <w:rsid w:val="00210D45"/>
    <w:rsid w:val="00216A8F"/>
    <w:rsid w:val="00217C77"/>
    <w:rsid w:val="0022069A"/>
    <w:rsid w:val="00221C9D"/>
    <w:rsid w:val="0022351E"/>
    <w:rsid w:val="0022581F"/>
    <w:rsid w:val="00225CD3"/>
    <w:rsid w:val="00232FB3"/>
    <w:rsid w:val="00234A59"/>
    <w:rsid w:val="002353A9"/>
    <w:rsid w:val="002422FE"/>
    <w:rsid w:val="0024349E"/>
    <w:rsid w:val="002439E4"/>
    <w:rsid w:val="00243C48"/>
    <w:rsid w:val="002450DD"/>
    <w:rsid w:val="00245162"/>
    <w:rsid w:val="0025008D"/>
    <w:rsid w:val="0025019D"/>
    <w:rsid w:val="00251FBA"/>
    <w:rsid w:val="002524BA"/>
    <w:rsid w:val="002525CC"/>
    <w:rsid w:val="00253ECA"/>
    <w:rsid w:val="0025595C"/>
    <w:rsid w:val="0025710C"/>
    <w:rsid w:val="00260D17"/>
    <w:rsid w:val="002618DB"/>
    <w:rsid w:val="00263E56"/>
    <w:rsid w:val="00264CD4"/>
    <w:rsid w:val="00265268"/>
    <w:rsid w:val="00265A34"/>
    <w:rsid w:val="002664A9"/>
    <w:rsid w:val="00270301"/>
    <w:rsid w:val="00272CBE"/>
    <w:rsid w:val="002775B9"/>
    <w:rsid w:val="002814BD"/>
    <w:rsid w:val="00282145"/>
    <w:rsid w:val="002833F4"/>
    <w:rsid w:val="00284C39"/>
    <w:rsid w:val="002852D9"/>
    <w:rsid w:val="00285B3E"/>
    <w:rsid w:val="00285E9B"/>
    <w:rsid w:val="00286457"/>
    <w:rsid w:val="002876B6"/>
    <w:rsid w:val="00296BD4"/>
    <w:rsid w:val="002A1A01"/>
    <w:rsid w:val="002A3A22"/>
    <w:rsid w:val="002A4A51"/>
    <w:rsid w:val="002A5D66"/>
    <w:rsid w:val="002A6854"/>
    <w:rsid w:val="002A72D9"/>
    <w:rsid w:val="002A794D"/>
    <w:rsid w:val="002A7DF9"/>
    <w:rsid w:val="002B0A7D"/>
    <w:rsid w:val="002B1343"/>
    <w:rsid w:val="002B1CD8"/>
    <w:rsid w:val="002B5E2F"/>
    <w:rsid w:val="002B7384"/>
    <w:rsid w:val="002C0BDE"/>
    <w:rsid w:val="002C0E81"/>
    <w:rsid w:val="002C1BE8"/>
    <w:rsid w:val="002C41BA"/>
    <w:rsid w:val="002C6AD3"/>
    <w:rsid w:val="002C7CE4"/>
    <w:rsid w:val="002D1ED5"/>
    <w:rsid w:val="002D2F95"/>
    <w:rsid w:val="002D7D50"/>
    <w:rsid w:val="002E1FC9"/>
    <w:rsid w:val="002E2F66"/>
    <w:rsid w:val="002E3355"/>
    <w:rsid w:val="002E35C6"/>
    <w:rsid w:val="002E38EB"/>
    <w:rsid w:val="002E4900"/>
    <w:rsid w:val="002E7D09"/>
    <w:rsid w:val="002F0DC2"/>
    <w:rsid w:val="002F43A2"/>
    <w:rsid w:val="002F7DD1"/>
    <w:rsid w:val="0030193B"/>
    <w:rsid w:val="00304419"/>
    <w:rsid w:val="00306A1C"/>
    <w:rsid w:val="003070C4"/>
    <w:rsid w:val="003079C2"/>
    <w:rsid w:val="00311834"/>
    <w:rsid w:val="00313E72"/>
    <w:rsid w:val="0031735F"/>
    <w:rsid w:val="00320C26"/>
    <w:rsid w:val="0032399D"/>
    <w:rsid w:val="003323ED"/>
    <w:rsid w:val="00334017"/>
    <w:rsid w:val="003342A0"/>
    <w:rsid w:val="00334CF9"/>
    <w:rsid w:val="003405DE"/>
    <w:rsid w:val="00346978"/>
    <w:rsid w:val="0035151B"/>
    <w:rsid w:val="00356971"/>
    <w:rsid w:val="0035742D"/>
    <w:rsid w:val="003579DC"/>
    <w:rsid w:val="00365DBB"/>
    <w:rsid w:val="00366212"/>
    <w:rsid w:val="00366EE0"/>
    <w:rsid w:val="00372D33"/>
    <w:rsid w:val="00373FAC"/>
    <w:rsid w:val="00383CBD"/>
    <w:rsid w:val="00385A24"/>
    <w:rsid w:val="00385D2D"/>
    <w:rsid w:val="00387DE8"/>
    <w:rsid w:val="003925E8"/>
    <w:rsid w:val="00393918"/>
    <w:rsid w:val="003A1B33"/>
    <w:rsid w:val="003A375A"/>
    <w:rsid w:val="003A53EF"/>
    <w:rsid w:val="003A5673"/>
    <w:rsid w:val="003A632D"/>
    <w:rsid w:val="003A7119"/>
    <w:rsid w:val="003B1F8A"/>
    <w:rsid w:val="003B50EA"/>
    <w:rsid w:val="003B770D"/>
    <w:rsid w:val="003B7732"/>
    <w:rsid w:val="003C101F"/>
    <w:rsid w:val="003C53C2"/>
    <w:rsid w:val="003C5452"/>
    <w:rsid w:val="003C598D"/>
    <w:rsid w:val="003C5EC7"/>
    <w:rsid w:val="003C6298"/>
    <w:rsid w:val="003D11B0"/>
    <w:rsid w:val="003D20DC"/>
    <w:rsid w:val="003D36D3"/>
    <w:rsid w:val="003D67ED"/>
    <w:rsid w:val="003D7774"/>
    <w:rsid w:val="003E2611"/>
    <w:rsid w:val="003E2C3A"/>
    <w:rsid w:val="003E6B83"/>
    <w:rsid w:val="003E741C"/>
    <w:rsid w:val="003F0BC0"/>
    <w:rsid w:val="003F0C12"/>
    <w:rsid w:val="003F1085"/>
    <w:rsid w:val="003F30E1"/>
    <w:rsid w:val="003F37CB"/>
    <w:rsid w:val="003F3997"/>
    <w:rsid w:val="003F3C01"/>
    <w:rsid w:val="003F7427"/>
    <w:rsid w:val="003F7A14"/>
    <w:rsid w:val="00400790"/>
    <w:rsid w:val="00402A52"/>
    <w:rsid w:val="00407B8A"/>
    <w:rsid w:val="004111CA"/>
    <w:rsid w:val="004113BC"/>
    <w:rsid w:val="00414C0B"/>
    <w:rsid w:val="00415B52"/>
    <w:rsid w:val="004178F3"/>
    <w:rsid w:val="00424334"/>
    <w:rsid w:val="00424C5D"/>
    <w:rsid w:val="00426998"/>
    <w:rsid w:val="00427902"/>
    <w:rsid w:val="004305A1"/>
    <w:rsid w:val="004319B5"/>
    <w:rsid w:val="00431A0A"/>
    <w:rsid w:val="004324DA"/>
    <w:rsid w:val="00433581"/>
    <w:rsid w:val="00434183"/>
    <w:rsid w:val="004344A3"/>
    <w:rsid w:val="004377B7"/>
    <w:rsid w:val="00437E53"/>
    <w:rsid w:val="00441217"/>
    <w:rsid w:val="004412C9"/>
    <w:rsid w:val="00441627"/>
    <w:rsid w:val="00441A91"/>
    <w:rsid w:val="00446730"/>
    <w:rsid w:val="00450131"/>
    <w:rsid w:val="00451355"/>
    <w:rsid w:val="004514AD"/>
    <w:rsid w:val="004552A6"/>
    <w:rsid w:val="0046311C"/>
    <w:rsid w:val="004656BB"/>
    <w:rsid w:val="00466B41"/>
    <w:rsid w:val="00466D3D"/>
    <w:rsid w:val="00466F66"/>
    <w:rsid w:val="00475B93"/>
    <w:rsid w:val="00477DB9"/>
    <w:rsid w:val="00481501"/>
    <w:rsid w:val="0048252B"/>
    <w:rsid w:val="00486167"/>
    <w:rsid w:val="004878A5"/>
    <w:rsid w:val="00491A35"/>
    <w:rsid w:val="00492F0E"/>
    <w:rsid w:val="0049686A"/>
    <w:rsid w:val="004A07BE"/>
    <w:rsid w:val="004A0B16"/>
    <w:rsid w:val="004A172E"/>
    <w:rsid w:val="004A1742"/>
    <w:rsid w:val="004A6B80"/>
    <w:rsid w:val="004A720F"/>
    <w:rsid w:val="004B75E2"/>
    <w:rsid w:val="004C1AB7"/>
    <w:rsid w:val="004C7B32"/>
    <w:rsid w:val="004D014B"/>
    <w:rsid w:val="004D0BFE"/>
    <w:rsid w:val="004D116A"/>
    <w:rsid w:val="004D1534"/>
    <w:rsid w:val="004D27FA"/>
    <w:rsid w:val="004D4159"/>
    <w:rsid w:val="004D77EE"/>
    <w:rsid w:val="004D7DC0"/>
    <w:rsid w:val="004E20A0"/>
    <w:rsid w:val="004E238D"/>
    <w:rsid w:val="004E29BE"/>
    <w:rsid w:val="004F646B"/>
    <w:rsid w:val="004F6895"/>
    <w:rsid w:val="004F7C1F"/>
    <w:rsid w:val="00500C6C"/>
    <w:rsid w:val="005046DF"/>
    <w:rsid w:val="0050582C"/>
    <w:rsid w:val="00507DB0"/>
    <w:rsid w:val="00510DFF"/>
    <w:rsid w:val="00510F82"/>
    <w:rsid w:val="00511789"/>
    <w:rsid w:val="00512B2F"/>
    <w:rsid w:val="00512E4F"/>
    <w:rsid w:val="00512F8F"/>
    <w:rsid w:val="00513D2D"/>
    <w:rsid w:val="00515203"/>
    <w:rsid w:val="0052017C"/>
    <w:rsid w:val="00520D5D"/>
    <w:rsid w:val="00523F8B"/>
    <w:rsid w:val="0052449C"/>
    <w:rsid w:val="00525524"/>
    <w:rsid w:val="00527256"/>
    <w:rsid w:val="00527EA8"/>
    <w:rsid w:val="00531076"/>
    <w:rsid w:val="00532659"/>
    <w:rsid w:val="00532B77"/>
    <w:rsid w:val="00537630"/>
    <w:rsid w:val="00541701"/>
    <w:rsid w:val="00542248"/>
    <w:rsid w:val="00544C1E"/>
    <w:rsid w:val="00547C61"/>
    <w:rsid w:val="00552825"/>
    <w:rsid w:val="00556995"/>
    <w:rsid w:val="005572B2"/>
    <w:rsid w:val="005615D0"/>
    <w:rsid w:val="00562096"/>
    <w:rsid w:val="005638B5"/>
    <w:rsid w:val="0056398A"/>
    <w:rsid w:val="00566357"/>
    <w:rsid w:val="00566895"/>
    <w:rsid w:val="005710FC"/>
    <w:rsid w:val="00571C66"/>
    <w:rsid w:val="00571EB1"/>
    <w:rsid w:val="00574F85"/>
    <w:rsid w:val="005768F0"/>
    <w:rsid w:val="00576A40"/>
    <w:rsid w:val="00576A96"/>
    <w:rsid w:val="00577074"/>
    <w:rsid w:val="0058233C"/>
    <w:rsid w:val="00586A9A"/>
    <w:rsid w:val="00586D48"/>
    <w:rsid w:val="00587014"/>
    <w:rsid w:val="00590A45"/>
    <w:rsid w:val="005931AF"/>
    <w:rsid w:val="0059495E"/>
    <w:rsid w:val="0059508A"/>
    <w:rsid w:val="00595B6C"/>
    <w:rsid w:val="00596F1A"/>
    <w:rsid w:val="005A0DCA"/>
    <w:rsid w:val="005A1F1E"/>
    <w:rsid w:val="005A7C76"/>
    <w:rsid w:val="005B3524"/>
    <w:rsid w:val="005B3D2C"/>
    <w:rsid w:val="005B3F95"/>
    <w:rsid w:val="005B5D9D"/>
    <w:rsid w:val="005B6822"/>
    <w:rsid w:val="005B6F45"/>
    <w:rsid w:val="005B77A0"/>
    <w:rsid w:val="005C2466"/>
    <w:rsid w:val="005C5BE3"/>
    <w:rsid w:val="005C6082"/>
    <w:rsid w:val="005C61A1"/>
    <w:rsid w:val="005C72BB"/>
    <w:rsid w:val="005D0570"/>
    <w:rsid w:val="005D1478"/>
    <w:rsid w:val="005D164B"/>
    <w:rsid w:val="005D2EC5"/>
    <w:rsid w:val="005D2F96"/>
    <w:rsid w:val="005D356C"/>
    <w:rsid w:val="005D3E6E"/>
    <w:rsid w:val="005D5412"/>
    <w:rsid w:val="005E2296"/>
    <w:rsid w:val="005E27D1"/>
    <w:rsid w:val="005E3872"/>
    <w:rsid w:val="005E4650"/>
    <w:rsid w:val="005E7882"/>
    <w:rsid w:val="005F4D2F"/>
    <w:rsid w:val="00602AFF"/>
    <w:rsid w:val="00604C68"/>
    <w:rsid w:val="00605153"/>
    <w:rsid w:val="00611570"/>
    <w:rsid w:val="00612579"/>
    <w:rsid w:val="006145C8"/>
    <w:rsid w:val="0061546E"/>
    <w:rsid w:val="00615E8E"/>
    <w:rsid w:val="006161CF"/>
    <w:rsid w:val="00616FAC"/>
    <w:rsid w:val="00620A3D"/>
    <w:rsid w:val="00621935"/>
    <w:rsid w:val="006233EB"/>
    <w:rsid w:val="00630AEB"/>
    <w:rsid w:val="006315F7"/>
    <w:rsid w:val="006338B4"/>
    <w:rsid w:val="00633ECC"/>
    <w:rsid w:val="00635E33"/>
    <w:rsid w:val="00636DB1"/>
    <w:rsid w:val="006371D4"/>
    <w:rsid w:val="00637240"/>
    <w:rsid w:val="00640D8B"/>
    <w:rsid w:val="00653F40"/>
    <w:rsid w:val="006561E9"/>
    <w:rsid w:val="00661B10"/>
    <w:rsid w:val="006642CE"/>
    <w:rsid w:val="00664BCB"/>
    <w:rsid w:val="00666D1B"/>
    <w:rsid w:val="00666D81"/>
    <w:rsid w:val="006724DF"/>
    <w:rsid w:val="006725CB"/>
    <w:rsid w:val="00673E8E"/>
    <w:rsid w:val="00673E8F"/>
    <w:rsid w:val="006809AB"/>
    <w:rsid w:val="0068105F"/>
    <w:rsid w:val="00681F24"/>
    <w:rsid w:val="006826EB"/>
    <w:rsid w:val="006843BB"/>
    <w:rsid w:val="00687AAE"/>
    <w:rsid w:val="00694016"/>
    <w:rsid w:val="006A14F0"/>
    <w:rsid w:val="006A5DD5"/>
    <w:rsid w:val="006A6425"/>
    <w:rsid w:val="006B27C4"/>
    <w:rsid w:val="006C2497"/>
    <w:rsid w:val="006C2608"/>
    <w:rsid w:val="006C6314"/>
    <w:rsid w:val="006D195F"/>
    <w:rsid w:val="006D2BA8"/>
    <w:rsid w:val="006D3040"/>
    <w:rsid w:val="006D4F91"/>
    <w:rsid w:val="006D5067"/>
    <w:rsid w:val="006E0FCA"/>
    <w:rsid w:val="006E22F1"/>
    <w:rsid w:val="006E24FD"/>
    <w:rsid w:val="006E3608"/>
    <w:rsid w:val="006E6537"/>
    <w:rsid w:val="006F07E4"/>
    <w:rsid w:val="006F0865"/>
    <w:rsid w:val="006F3216"/>
    <w:rsid w:val="007017DB"/>
    <w:rsid w:val="00703E08"/>
    <w:rsid w:val="00707122"/>
    <w:rsid w:val="00707E21"/>
    <w:rsid w:val="007112F6"/>
    <w:rsid w:val="00712DF2"/>
    <w:rsid w:val="00714663"/>
    <w:rsid w:val="00714928"/>
    <w:rsid w:val="007157B3"/>
    <w:rsid w:val="00715AC4"/>
    <w:rsid w:val="00716766"/>
    <w:rsid w:val="00716F10"/>
    <w:rsid w:val="00717650"/>
    <w:rsid w:val="00717AFA"/>
    <w:rsid w:val="00721B21"/>
    <w:rsid w:val="00722968"/>
    <w:rsid w:val="007229AE"/>
    <w:rsid w:val="0072484D"/>
    <w:rsid w:val="00725985"/>
    <w:rsid w:val="00726C4E"/>
    <w:rsid w:val="0073132B"/>
    <w:rsid w:val="00736C7C"/>
    <w:rsid w:val="00740656"/>
    <w:rsid w:val="00740DEB"/>
    <w:rsid w:val="0074201E"/>
    <w:rsid w:val="00743A3C"/>
    <w:rsid w:val="00744390"/>
    <w:rsid w:val="00744F20"/>
    <w:rsid w:val="007457B7"/>
    <w:rsid w:val="00751608"/>
    <w:rsid w:val="00753C4B"/>
    <w:rsid w:val="00761B79"/>
    <w:rsid w:val="00762F24"/>
    <w:rsid w:val="00764A24"/>
    <w:rsid w:val="0076527F"/>
    <w:rsid w:val="00767A85"/>
    <w:rsid w:val="00767AAB"/>
    <w:rsid w:val="0077483E"/>
    <w:rsid w:val="00775A91"/>
    <w:rsid w:val="00775FFC"/>
    <w:rsid w:val="007772D6"/>
    <w:rsid w:val="007779E9"/>
    <w:rsid w:val="007802A0"/>
    <w:rsid w:val="00782BD6"/>
    <w:rsid w:val="007844D6"/>
    <w:rsid w:val="007869BC"/>
    <w:rsid w:val="007873BC"/>
    <w:rsid w:val="00790F33"/>
    <w:rsid w:val="0079260E"/>
    <w:rsid w:val="007936B5"/>
    <w:rsid w:val="007A08A2"/>
    <w:rsid w:val="007A2144"/>
    <w:rsid w:val="007A2FCB"/>
    <w:rsid w:val="007A4314"/>
    <w:rsid w:val="007A52A8"/>
    <w:rsid w:val="007A5632"/>
    <w:rsid w:val="007B558E"/>
    <w:rsid w:val="007C1AF5"/>
    <w:rsid w:val="007C312F"/>
    <w:rsid w:val="007C3CB8"/>
    <w:rsid w:val="007C7670"/>
    <w:rsid w:val="007D1643"/>
    <w:rsid w:val="007D2197"/>
    <w:rsid w:val="007D278C"/>
    <w:rsid w:val="007D3F1D"/>
    <w:rsid w:val="007D584A"/>
    <w:rsid w:val="007D6610"/>
    <w:rsid w:val="007D6E8C"/>
    <w:rsid w:val="007E12A2"/>
    <w:rsid w:val="007E1703"/>
    <w:rsid w:val="007E245A"/>
    <w:rsid w:val="007E34B2"/>
    <w:rsid w:val="007E3D25"/>
    <w:rsid w:val="007E44B2"/>
    <w:rsid w:val="007E5B9B"/>
    <w:rsid w:val="007F39D2"/>
    <w:rsid w:val="00800640"/>
    <w:rsid w:val="00800D84"/>
    <w:rsid w:val="0080178D"/>
    <w:rsid w:val="00804863"/>
    <w:rsid w:val="008072F3"/>
    <w:rsid w:val="00810EB6"/>
    <w:rsid w:val="008114E4"/>
    <w:rsid w:val="00811837"/>
    <w:rsid w:val="008133A9"/>
    <w:rsid w:val="00815490"/>
    <w:rsid w:val="00820916"/>
    <w:rsid w:val="00820AA6"/>
    <w:rsid w:val="00823776"/>
    <w:rsid w:val="00827B1F"/>
    <w:rsid w:val="00827B23"/>
    <w:rsid w:val="008343A7"/>
    <w:rsid w:val="008433DA"/>
    <w:rsid w:val="00844A7F"/>
    <w:rsid w:val="008475E7"/>
    <w:rsid w:val="00853995"/>
    <w:rsid w:val="00854952"/>
    <w:rsid w:val="0086068E"/>
    <w:rsid w:val="00861166"/>
    <w:rsid w:val="00862AAE"/>
    <w:rsid w:val="00862E79"/>
    <w:rsid w:val="0086706D"/>
    <w:rsid w:val="00872004"/>
    <w:rsid w:val="00872B1C"/>
    <w:rsid w:val="00872E37"/>
    <w:rsid w:val="00874D80"/>
    <w:rsid w:val="0087783B"/>
    <w:rsid w:val="00880078"/>
    <w:rsid w:val="0088058F"/>
    <w:rsid w:val="008805CE"/>
    <w:rsid w:val="00883AB2"/>
    <w:rsid w:val="00883FA6"/>
    <w:rsid w:val="00885148"/>
    <w:rsid w:val="00885C51"/>
    <w:rsid w:val="00890D3E"/>
    <w:rsid w:val="008924FF"/>
    <w:rsid w:val="00893925"/>
    <w:rsid w:val="00895DD0"/>
    <w:rsid w:val="008976D6"/>
    <w:rsid w:val="008A281E"/>
    <w:rsid w:val="008A28D8"/>
    <w:rsid w:val="008A6D69"/>
    <w:rsid w:val="008B022D"/>
    <w:rsid w:val="008B24FD"/>
    <w:rsid w:val="008B391A"/>
    <w:rsid w:val="008B46F2"/>
    <w:rsid w:val="008B5784"/>
    <w:rsid w:val="008B633D"/>
    <w:rsid w:val="008C01F4"/>
    <w:rsid w:val="008C0836"/>
    <w:rsid w:val="008C25A0"/>
    <w:rsid w:val="008C3710"/>
    <w:rsid w:val="008C37E6"/>
    <w:rsid w:val="008C4149"/>
    <w:rsid w:val="008C6D5A"/>
    <w:rsid w:val="008D07C8"/>
    <w:rsid w:val="008D31A5"/>
    <w:rsid w:val="008D3808"/>
    <w:rsid w:val="008D4EEE"/>
    <w:rsid w:val="008D5058"/>
    <w:rsid w:val="008D5D7F"/>
    <w:rsid w:val="008D617D"/>
    <w:rsid w:val="008E0213"/>
    <w:rsid w:val="008E073A"/>
    <w:rsid w:val="008E1647"/>
    <w:rsid w:val="008E2154"/>
    <w:rsid w:val="008E2AA4"/>
    <w:rsid w:val="008E42DB"/>
    <w:rsid w:val="008E43C8"/>
    <w:rsid w:val="008E4574"/>
    <w:rsid w:val="008E7D7C"/>
    <w:rsid w:val="008F0890"/>
    <w:rsid w:val="008F3009"/>
    <w:rsid w:val="008F410F"/>
    <w:rsid w:val="008F4E3C"/>
    <w:rsid w:val="008F6A74"/>
    <w:rsid w:val="00901114"/>
    <w:rsid w:val="0090342F"/>
    <w:rsid w:val="009059C1"/>
    <w:rsid w:val="00907C12"/>
    <w:rsid w:val="0091008C"/>
    <w:rsid w:val="009127A5"/>
    <w:rsid w:val="009140C4"/>
    <w:rsid w:val="009141FC"/>
    <w:rsid w:val="00915113"/>
    <w:rsid w:val="009156DE"/>
    <w:rsid w:val="00915E7B"/>
    <w:rsid w:val="009163F6"/>
    <w:rsid w:val="009178D5"/>
    <w:rsid w:val="00920247"/>
    <w:rsid w:val="009228B3"/>
    <w:rsid w:val="00923320"/>
    <w:rsid w:val="00924838"/>
    <w:rsid w:val="009254CD"/>
    <w:rsid w:val="009259C4"/>
    <w:rsid w:val="00926013"/>
    <w:rsid w:val="0093082A"/>
    <w:rsid w:val="00930F38"/>
    <w:rsid w:val="0093110B"/>
    <w:rsid w:val="0093125D"/>
    <w:rsid w:val="00931429"/>
    <w:rsid w:val="0093241A"/>
    <w:rsid w:val="00933705"/>
    <w:rsid w:val="00934AC7"/>
    <w:rsid w:val="00934C85"/>
    <w:rsid w:val="009373CD"/>
    <w:rsid w:val="00937577"/>
    <w:rsid w:val="0094070E"/>
    <w:rsid w:val="0094549C"/>
    <w:rsid w:val="009463D6"/>
    <w:rsid w:val="00946F15"/>
    <w:rsid w:val="009479A1"/>
    <w:rsid w:val="00947D4F"/>
    <w:rsid w:val="00954C6A"/>
    <w:rsid w:val="0095612F"/>
    <w:rsid w:val="00956CC8"/>
    <w:rsid w:val="00957EA9"/>
    <w:rsid w:val="00966B71"/>
    <w:rsid w:val="00967418"/>
    <w:rsid w:val="00967B68"/>
    <w:rsid w:val="0097396B"/>
    <w:rsid w:val="009765B9"/>
    <w:rsid w:val="00984D5F"/>
    <w:rsid w:val="00985158"/>
    <w:rsid w:val="00987D87"/>
    <w:rsid w:val="009960B3"/>
    <w:rsid w:val="00997E12"/>
    <w:rsid w:val="009A2206"/>
    <w:rsid w:val="009A30C7"/>
    <w:rsid w:val="009A6584"/>
    <w:rsid w:val="009A709D"/>
    <w:rsid w:val="009B0D39"/>
    <w:rsid w:val="009B11ED"/>
    <w:rsid w:val="009B1FC3"/>
    <w:rsid w:val="009B22FF"/>
    <w:rsid w:val="009B2538"/>
    <w:rsid w:val="009B5A0B"/>
    <w:rsid w:val="009C082B"/>
    <w:rsid w:val="009C3250"/>
    <w:rsid w:val="009C646C"/>
    <w:rsid w:val="009C6F64"/>
    <w:rsid w:val="009C7490"/>
    <w:rsid w:val="009D1802"/>
    <w:rsid w:val="009D209E"/>
    <w:rsid w:val="009D2968"/>
    <w:rsid w:val="009D68AD"/>
    <w:rsid w:val="009D772A"/>
    <w:rsid w:val="009E0DD2"/>
    <w:rsid w:val="009E0F09"/>
    <w:rsid w:val="009E0F8C"/>
    <w:rsid w:val="009E355A"/>
    <w:rsid w:val="009E3A30"/>
    <w:rsid w:val="009E471D"/>
    <w:rsid w:val="009E4F7F"/>
    <w:rsid w:val="009E78A0"/>
    <w:rsid w:val="009F0F7B"/>
    <w:rsid w:val="009F4D9B"/>
    <w:rsid w:val="009F5FDB"/>
    <w:rsid w:val="009F7D33"/>
    <w:rsid w:val="00A042CB"/>
    <w:rsid w:val="00A061E5"/>
    <w:rsid w:val="00A11338"/>
    <w:rsid w:val="00A123B6"/>
    <w:rsid w:val="00A131E1"/>
    <w:rsid w:val="00A1712C"/>
    <w:rsid w:val="00A17960"/>
    <w:rsid w:val="00A20143"/>
    <w:rsid w:val="00A237A3"/>
    <w:rsid w:val="00A25436"/>
    <w:rsid w:val="00A301F4"/>
    <w:rsid w:val="00A3120F"/>
    <w:rsid w:val="00A335CB"/>
    <w:rsid w:val="00A359F9"/>
    <w:rsid w:val="00A35B79"/>
    <w:rsid w:val="00A360B0"/>
    <w:rsid w:val="00A3676D"/>
    <w:rsid w:val="00A41248"/>
    <w:rsid w:val="00A42F4E"/>
    <w:rsid w:val="00A4540C"/>
    <w:rsid w:val="00A45ED9"/>
    <w:rsid w:val="00A50803"/>
    <w:rsid w:val="00A50D6B"/>
    <w:rsid w:val="00A51C6B"/>
    <w:rsid w:val="00A5336F"/>
    <w:rsid w:val="00A54B9C"/>
    <w:rsid w:val="00A5668B"/>
    <w:rsid w:val="00A62482"/>
    <w:rsid w:val="00A64891"/>
    <w:rsid w:val="00A672CD"/>
    <w:rsid w:val="00A7055C"/>
    <w:rsid w:val="00A7069E"/>
    <w:rsid w:val="00A716EF"/>
    <w:rsid w:val="00A72934"/>
    <w:rsid w:val="00A73076"/>
    <w:rsid w:val="00A7386B"/>
    <w:rsid w:val="00A7516D"/>
    <w:rsid w:val="00A764DE"/>
    <w:rsid w:val="00A772F9"/>
    <w:rsid w:val="00A80A7F"/>
    <w:rsid w:val="00A80CE0"/>
    <w:rsid w:val="00A82BE4"/>
    <w:rsid w:val="00A85B5F"/>
    <w:rsid w:val="00A90BA0"/>
    <w:rsid w:val="00A91498"/>
    <w:rsid w:val="00A91A27"/>
    <w:rsid w:val="00A91C13"/>
    <w:rsid w:val="00A94EBD"/>
    <w:rsid w:val="00A950D0"/>
    <w:rsid w:val="00AA16A0"/>
    <w:rsid w:val="00AA217C"/>
    <w:rsid w:val="00AA28E2"/>
    <w:rsid w:val="00AA2F64"/>
    <w:rsid w:val="00AA7CD8"/>
    <w:rsid w:val="00AB05F7"/>
    <w:rsid w:val="00AB0F66"/>
    <w:rsid w:val="00AB535B"/>
    <w:rsid w:val="00AB5A55"/>
    <w:rsid w:val="00AB65F1"/>
    <w:rsid w:val="00AB68DC"/>
    <w:rsid w:val="00AC12C6"/>
    <w:rsid w:val="00AC5FBD"/>
    <w:rsid w:val="00AD0155"/>
    <w:rsid w:val="00AD56B2"/>
    <w:rsid w:val="00AD5CE2"/>
    <w:rsid w:val="00AE1583"/>
    <w:rsid w:val="00AE6199"/>
    <w:rsid w:val="00AE65DD"/>
    <w:rsid w:val="00AE77E1"/>
    <w:rsid w:val="00AF04C9"/>
    <w:rsid w:val="00AF1833"/>
    <w:rsid w:val="00AF268A"/>
    <w:rsid w:val="00AF3401"/>
    <w:rsid w:val="00B021DA"/>
    <w:rsid w:val="00B0334D"/>
    <w:rsid w:val="00B056C5"/>
    <w:rsid w:val="00B06147"/>
    <w:rsid w:val="00B10BDB"/>
    <w:rsid w:val="00B110C0"/>
    <w:rsid w:val="00B1429C"/>
    <w:rsid w:val="00B15174"/>
    <w:rsid w:val="00B17C4B"/>
    <w:rsid w:val="00B20C9A"/>
    <w:rsid w:val="00B22725"/>
    <w:rsid w:val="00B26828"/>
    <w:rsid w:val="00B26DAF"/>
    <w:rsid w:val="00B26F17"/>
    <w:rsid w:val="00B27BF3"/>
    <w:rsid w:val="00B30D32"/>
    <w:rsid w:val="00B31E10"/>
    <w:rsid w:val="00B36A13"/>
    <w:rsid w:val="00B409AC"/>
    <w:rsid w:val="00B40C08"/>
    <w:rsid w:val="00B431EE"/>
    <w:rsid w:val="00B45966"/>
    <w:rsid w:val="00B461C1"/>
    <w:rsid w:val="00B51E70"/>
    <w:rsid w:val="00B52339"/>
    <w:rsid w:val="00B54118"/>
    <w:rsid w:val="00B54DF1"/>
    <w:rsid w:val="00B564DE"/>
    <w:rsid w:val="00B56B8F"/>
    <w:rsid w:val="00B61597"/>
    <w:rsid w:val="00B619CB"/>
    <w:rsid w:val="00B61F53"/>
    <w:rsid w:val="00B62D6E"/>
    <w:rsid w:val="00B67E33"/>
    <w:rsid w:val="00B77140"/>
    <w:rsid w:val="00B801EC"/>
    <w:rsid w:val="00B80A68"/>
    <w:rsid w:val="00B82F1B"/>
    <w:rsid w:val="00B8434E"/>
    <w:rsid w:val="00B85507"/>
    <w:rsid w:val="00B8714D"/>
    <w:rsid w:val="00B90D5D"/>
    <w:rsid w:val="00B91336"/>
    <w:rsid w:val="00B9150B"/>
    <w:rsid w:val="00B92CEB"/>
    <w:rsid w:val="00B952BE"/>
    <w:rsid w:val="00B97E92"/>
    <w:rsid w:val="00BA1D68"/>
    <w:rsid w:val="00BA4337"/>
    <w:rsid w:val="00BA56DE"/>
    <w:rsid w:val="00BA6117"/>
    <w:rsid w:val="00BA7AFA"/>
    <w:rsid w:val="00BB225F"/>
    <w:rsid w:val="00BB35AC"/>
    <w:rsid w:val="00BB38A8"/>
    <w:rsid w:val="00BB50F6"/>
    <w:rsid w:val="00BC29D0"/>
    <w:rsid w:val="00BC3343"/>
    <w:rsid w:val="00BD0B8F"/>
    <w:rsid w:val="00BE4B6C"/>
    <w:rsid w:val="00BE5716"/>
    <w:rsid w:val="00BE5A7E"/>
    <w:rsid w:val="00BE7939"/>
    <w:rsid w:val="00BF13D8"/>
    <w:rsid w:val="00BF1F3F"/>
    <w:rsid w:val="00BF37F6"/>
    <w:rsid w:val="00BF5EB7"/>
    <w:rsid w:val="00C01683"/>
    <w:rsid w:val="00C01B83"/>
    <w:rsid w:val="00C03149"/>
    <w:rsid w:val="00C032CE"/>
    <w:rsid w:val="00C037CC"/>
    <w:rsid w:val="00C04840"/>
    <w:rsid w:val="00C05E6C"/>
    <w:rsid w:val="00C161DD"/>
    <w:rsid w:val="00C20399"/>
    <w:rsid w:val="00C20883"/>
    <w:rsid w:val="00C2144D"/>
    <w:rsid w:val="00C23130"/>
    <w:rsid w:val="00C241B3"/>
    <w:rsid w:val="00C26035"/>
    <w:rsid w:val="00C26148"/>
    <w:rsid w:val="00C308E9"/>
    <w:rsid w:val="00C31C66"/>
    <w:rsid w:val="00C34755"/>
    <w:rsid w:val="00C34989"/>
    <w:rsid w:val="00C36566"/>
    <w:rsid w:val="00C43A3D"/>
    <w:rsid w:val="00C45202"/>
    <w:rsid w:val="00C46AAA"/>
    <w:rsid w:val="00C51DDC"/>
    <w:rsid w:val="00C555CB"/>
    <w:rsid w:val="00C55B27"/>
    <w:rsid w:val="00C55BBC"/>
    <w:rsid w:val="00C579F2"/>
    <w:rsid w:val="00C6527C"/>
    <w:rsid w:val="00C667DD"/>
    <w:rsid w:val="00C66CF4"/>
    <w:rsid w:val="00C731EB"/>
    <w:rsid w:val="00C7396A"/>
    <w:rsid w:val="00C74152"/>
    <w:rsid w:val="00C74236"/>
    <w:rsid w:val="00C74986"/>
    <w:rsid w:val="00C759B5"/>
    <w:rsid w:val="00C75A64"/>
    <w:rsid w:val="00C827E7"/>
    <w:rsid w:val="00C84DED"/>
    <w:rsid w:val="00C86127"/>
    <w:rsid w:val="00C90BDD"/>
    <w:rsid w:val="00C934DE"/>
    <w:rsid w:val="00C9405A"/>
    <w:rsid w:val="00CA100C"/>
    <w:rsid w:val="00CA1055"/>
    <w:rsid w:val="00CA16F7"/>
    <w:rsid w:val="00CA3892"/>
    <w:rsid w:val="00CA3A41"/>
    <w:rsid w:val="00CA5980"/>
    <w:rsid w:val="00CA5CD5"/>
    <w:rsid w:val="00CA62BF"/>
    <w:rsid w:val="00CA6569"/>
    <w:rsid w:val="00CB1F1A"/>
    <w:rsid w:val="00CC00BA"/>
    <w:rsid w:val="00CC0200"/>
    <w:rsid w:val="00CC27A5"/>
    <w:rsid w:val="00CC4D18"/>
    <w:rsid w:val="00CC6509"/>
    <w:rsid w:val="00CD3907"/>
    <w:rsid w:val="00CD7829"/>
    <w:rsid w:val="00CE1445"/>
    <w:rsid w:val="00CE1B84"/>
    <w:rsid w:val="00CE2290"/>
    <w:rsid w:val="00CE2366"/>
    <w:rsid w:val="00CE48BC"/>
    <w:rsid w:val="00CE5D8E"/>
    <w:rsid w:val="00CE6D10"/>
    <w:rsid w:val="00CF02D5"/>
    <w:rsid w:val="00CF303E"/>
    <w:rsid w:val="00CF31E9"/>
    <w:rsid w:val="00CF3907"/>
    <w:rsid w:val="00CF7117"/>
    <w:rsid w:val="00CF75A0"/>
    <w:rsid w:val="00CF765B"/>
    <w:rsid w:val="00CF7D5E"/>
    <w:rsid w:val="00CF7F4F"/>
    <w:rsid w:val="00D012FD"/>
    <w:rsid w:val="00D04453"/>
    <w:rsid w:val="00D0672D"/>
    <w:rsid w:val="00D15343"/>
    <w:rsid w:val="00D16EB3"/>
    <w:rsid w:val="00D17969"/>
    <w:rsid w:val="00D23F88"/>
    <w:rsid w:val="00D2560E"/>
    <w:rsid w:val="00D266E8"/>
    <w:rsid w:val="00D27A16"/>
    <w:rsid w:val="00D30674"/>
    <w:rsid w:val="00D30C24"/>
    <w:rsid w:val="00D30DD6"/>
    <w:rsid w:val="00D321BE"/>
    <w:rsid w:val="00D32C87"/>
    <w:rsid w:val="00D34651"/>
    <w:rsid w:val="00D34F98"/>
    <w:rsid w:val="00D36087"/>
    <w:rsid w:val="00D3769D"/>
    <w:rsid w:val="00D410A5"/>
    <w:rsid w:val="00D4331D"/>
    <w:rsid w:val="00D52336"/>
    <w:rsid w:val="00D52828"/>
    <w:rsid w:val="00D542A4"/>
    <w:rsid w:val="00D546E9"/>
    <w:rsid w:val="00D54FE9"/>
    <w:rsid w:val="00D56288"/>
    <w:rsid w:val="00D61810"/>
    <w:rsid w:val="00D62ACE"/>
    <w:rsid w:val="00D63194"/>
    <w:rsid w:val="00D70449"/>
    <w:rsid w:val="00D71877"/>
    <w:rsid w:val="00D7277E"/>
    <w:rsid w:val="00D75F37"/>
    <w:rsid w:val="00D7696C"/>
    <w:rsid w:val="00D829C9"/>
    <w:rsid w:val="00D8472C"/>
    <w:rsid w:val="00D9151D"/>
    <w:rsid w:val="00D929CA"/>
    <w:rsid w:val="00D92FBD"/>
    <w:rsid w:val="00DA00A4"/>
    <w:rsid w:val="00DA0F42"/>
    <w:rsid w:val="00DA146D"/>
    <w:rsid w:val="00DA240E"/>
    <w:rsid w:val="00DA4ADE"/>
    <w:rsid w:val="00DA70B9"/>
    <w:rsid w:val="00DA724C"/>
    <w:rsid w:val="00DB0FEA"/>
    <w:rsid w:val="00DB2894"/>
    <w:rsid w:val="00DB3E7D"/>
    <w:rsid w:val="00DB744C"/>
    <w:rsid w:val="00DC00E6"/>
    <w:rsid w:val="00DC580A"/>
    <w:rsid w:val="00DC7141"/>
    <w:rsid w:val="00DC788C"/>
    <w:rsid w:val="00DD063C"/>
    <w:rsid w:val="00DD4EE8"/>
    <w:rsid w:val="00DD7EA7"/>
    <w:rsid w:val="00DE04D0"/>
    <w:rsid w:val="00DE158A"/>
    <w:rsid w:val="00DE2A11"/>
    <w:rsid w:val="00DE3A9A"/>
    <w:rsid w:val="00DE4BBC"/>
    <w:rsid w:val="00DE7F5A"/>
    <w:rsid w:val="00DF218D"/>
    <w:rsid w:val="00DF2FA7"/>
    <w:rsid w:val="00DF6C81"/>
    <w:rsid w:val="00DF6D91"/>
    <w:rsid w:val="00DF7C05"/>
    <w:rsid w:val="00E013C8"/>
    <w:rsid w:val="00E02429"/>
    <w:rsid w:val="00E031DD"/>
    <w:rsid w:val="00E04B43"/>
    <w:rsid w:val="00E05F4C"/>
    <w:rsid w:val="00E06F0A"/>
    <w:rsid w:val="00E11047"/>
    <w:rsid w:val="00E11A62"/>
    <w:rsid w:val="00E11A8B"/>
    <w:rsid w:val="00E11CC7"/>
    <w:rsid w:val="00E11F05"/>
    <w:rsid w:val="00E14474"/>
    <w:rsid w:val="00E15158"/>
    <w:rsid w:val="00E155A1"/>
    <w:rsid w:val="00E15C80"/>
    <w:rsid w:val="00E160D0"/>
    <w:rsid w:val="00E17076"/>
    <w:rsid w:val="00E177A1"/>
    <w:rsid w:val="00E22ED5"/>
    <w:rsid w:val="00E23E5E"/>
    <w:rsid w:val="00E35C5A"/>
    <w:rsid w:val="00E427E0"/>
    <w:rsid w:val="00E438FF"/>
    <w:rsid w:val="00E44548"/>
    <w:rsid w:val="00E449BB"/>
    <w:rsid w:val="00E46525"/>
    <w:rsid w:val="00E5458F"/>
    <w:rsid w:val="00E552B3"/>
    <w:rsid w:val="00E561EF"/>
    <w:rsid w:val="00E602E8"/>
    <w:rsid w:val="00E62453"/>
    <w:rsid w:val="00E62D28"/>
    <w:rsid w:val="00E634E6"/>
    <w:rsid w:val="00E64F2F"/>
    <w:rsid w:val="00E67FC4"/>
    <w:rsid w:val="00E7078A"/>
    <w:rsid w:val="00E707D5"/>
    <w:rsid w:val="00E70BDA"/>
    <w:rsid w:val="00E711C2"/>
    <w:rsid w:val="00E742E7"/>
    <w:rsid w:val="00E7748A"/>
    <w:rsid w:val="00E8038B"/>
    <w:rsid w:val="00E85F39"/>
    <w:rsid w:val="00E87421"/>
    <w:rsid w:val="00E909EE"/>
    <w:rsid w:val="00E90A41"/>
    <w:rsid w:val="00E90E0C"/>
    <w:rsid w:val="00E90FEE"/>
    <w:rsid w:val="00E92679"/>
    <w:rsid w:val="00E96635"/>
    <w:rsid w:val="00E9795C"/>
    <w:rsid w:val="00EA0ECF"/>
    <w:rsid w:val="00EA2803"/>
    <w:rsid w:val="00EA3949"/>
    <w:rsid w:val="00EA5B41"/>
    <w:rsid w:val="00EB0569"/>
    <w:rsid w:val="00EB13CF"/>
    <w:rsid w:val="00EB6269"/>
    <w:rsid w:val="00EC058D"/>
    <w:rsid w:val="00EC0F4C"/>
    <w:rsid w:val="00EC2DF8"/>
    <w:rsid w:val="00EC79D8"/>
    <w:rsid w:val="00EC7E3B"/>
    <w:rsid w:val="00ED316A"/>
    <w:rsid w:val="00ED39AC"/>
    <w:rsid w:val="00ED3DA2"/>
    <w:rsid w:val="00ED605F"/>
    <w:rsid w:val="00ED7527"/>
    <w:rsid w:val="00EE0CDF"/>
    <w:rsid w:val="00EE1101"/>
    <w:rsid w:val="00EE1CFD"/>
    <w:rsid w:val="00EE55F1"/>
    <w:rsid w:val="00EE597B"/>
    <w:rsid w:val="00EE7B44"/>
    <w:rsid w:val="00EF17F3"/>
    <w:rsid w:val="00EF1A13"/>
    <w:rsid w:val="00EF25E9"/>
    <w:rsid w:val="00EF3775"/>
    <w:rsid w:val="00EF3AE3"/>
    <w:rsid w:val="00EF5074"/>
    <w:rsid w:val="00EF5D17"/>
    <w:rsid w:val="00EF6837"/>
    <w:rsid w:val="00EF6B73"/>
    <w:rsid w:val="00F0268E"/>
    <w:rsid w:val="00F02F0A"/>
    <w:rsid w:val="00F06D58"/>
    <w:rsid w:val="00F1082C"/>
    <w:rsid w:val="00F1303C"/>
    <w:rsid w:val="00F13160"/>
    <w:rsid w:val="00F14BBB"/>
    <w:rsid w:val="00F16CA7"/>
    <w:rsid w:val="00F21835"/>
    <w:rsid w:val="00F22B6A"/>
    <w:rsid w:val="00F23932"/>
    <w:rsid w:val="00F279CA"/>
    <w:rsid w:val="00F3504F"/>
    <w:rsid w:val="00F37E90"/>
    <w:rsid w:val="00F41D43"/>
    <w:rsid w:val="00F43845"/>
    <w:rsid w:val="00F4459D"/>
    <w:rsid w:val="00F457D7"/>
    <w:rsid w:val="00F461F4"/>
    <w:rsid w:val="00F51A8E"/>
    <w:rsid w:val="00F51C56"/>
    <w:rsid w:val="00F51D78"/>
    <w:rsid w:val="00F55851"/>
    <w:rsid w:val="00F5740F"/>
    <w:rsid w:val="00F64876"/>
    <w:rsid w:val="00F678A2"/>
    <w:rsid w:val="00F679E6"/>
    <w:rsid w:val="00F70C2B"/>
    <w:rsid w:val="00F71D83"/>
    <w:rsid w:val="00F7333A"/>
    <w:rsid w:val="00F765F0"/>
    <w:rsid w:val="00F7691C"/>
    <w:rsid w:val="00F774FD"/>
    <w:rsid w:val="00F81A85"/>
    <w:rsid w:val="00F874FE"/>
    <w:rsid w:val="00F90E7E"/>
    <w:rsid w:val="00F93653"/>
    <w:rsid w:val="00F93BA2"/>
    <w:rsid w:val="00F9552F"/>
    <w:rsid w:val="00F95C17"/>
    <w:rsid w:val="00F9642C"/>
    <w:rsid w:val="00FA0A12"/>
    <w:rsid w:val="00FA3A5F"/>
    <w:rsid w:val="00FA3AE7"/>
    <w:rsid w:val="00FA3C17"/>
    <w:rsid w:val="00FA5780"/>
    <w:rsid w:val="00FA5FA0"/>
    <w:rsid w:val="00FA7E7F"/>
    <w:rsid w:val="00FB15B0"/>
    <w:rsid w:val="00FB1730"/>
    <w:rsid w:val="00FB35AA"/>
    <w:rsid w:val="00FB6912"/>
    <w:rsid w:val="00FC0692"/>
    <w:rsid w:val="00FC52EB"/>
    <w:rsid w:val="00FC5AF2"/>
    <w:rsid w:val="00FD42B7"/>
    <w:rsid w:val="00FD563B"/>
    <w:rsid w:val="00FE0DE7"/>
    <w:rsid w:val="00FE43AC"/>
    <w:rsid w:val="00FE724B"/>
    <w:rsid w:val="00FF1469"/>
    <w:rsid w:val="00FF158F"/>
    <w:rsid w:val="00FF218A"/>
    <w:rsid w:val="00FF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D4F91"/>
    <w:pPr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link w:val="40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uiPriority w:val="99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link w:val="ConsPlusNormal0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2">
    <w:name w:val="Body Text 2"/>
    <w:basedOn w:val="a"/>
    <w:link w:val="23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30">
    <w:name w:val="Заголовок 3 Знак"/>
    <w:basedOn w:val="a0"/>
    <w:link w:val="3"/>
    <w:rsid w:val="006D4F9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D4F91"/>
    <w:rPr>
      <w:b/>
      <w:b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D4F91"/>
  </w:style>
  <w:style w:type="character" w:customStyle="1" w:styleId="HTML0">
    <w:name w:val="Стандартный HTML Знак"/>
    <w:basedOn w:val="a0"/>
    <w:link w:val="HTML"/>
    <w:rsid w:val="006D4F91"/>
    <w:rPr>
      <w:rFonts w:ascii="Courier New" w:hAnsi="Courier New" w:cs="Courier New"/>
    </w:rPr>
  </w:style>
  <w:style w:type="character" w:customStyle="1" w:styleId="23">
    <w:name w:val="Основной текст 2 Знак"/>
    <w:basedOn w:val="a0"/>
    <w:link w:val="22"/>
    <w:rsid w:val="006D4F91"/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D4F91"/>
    <w:rPr>
      <w:sz w:val="28"/>
      <w:szCs w:val="28"/>
    </w:rPr>
  </w:style>
  <w:style w:type="character" w:customStyle="1" w:styleId="14">
    <w:name w:val="Гиперссылка1"/>
    <w:basedOn w:val="a0"/>
    <w:unhideWhenUsed/>
    <w:rsid w:val="006D4F91"/>
    <w:rPr>
      <w:color w:val="0563C1"/>
      <w:u w:val="single"/>
    </w:rPr>
  </w:style>
  <w:style w:type="character" w:customStyle="1" w:styleId="26">
    <w:name w:val="Гиперссылка2"/>
    <w:basedOn w:val="a0"/>
    <w:uiPriority w:val="99"/>
    <w:semiHidden/>
    <w:unhideWhenUsed/>
    <w:rsid w:val="006D4F91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6D4F91"/>
  </w:style>
  <w:style w:type="numbering" w:customStyle="1" w:styleId="111">
    <w:name w:val="Нет списка111"/>
    <w:next w:val="a2"/>
    <w:uiPriority w:val="99"/>
    <w:semiHidden/>
    <w:unhideWhenUsed/>
    <w:rsid w:val="006D4F91"/>
  </w:style>
  <w:style w:type="paragraph" w:customStyle="1" w:styleId="Style2">
    <w:name w:val="Style2"/>
    <w:basedOn w:val="a"/>
    <w:rsid w:val="006D4F91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6D4F91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6D4F91"/>
    <w:rPr>
      <w:rFonts w:ascii="Times New Roman" w:hAnsi="Times New Roman" w:cs="Times New Roman"/>
      <w:sz w:val="16"/>
      <w:szCs w:val="16"/>
    </w:rPr>
  </w:style>
  <w:style w:type="paragraph" w:customStyle="1" w:styleId="Heading">
    <w:name w:val="Heading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6D4F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styleId="af8">
    <w:name w:val="Body Text Indent"/>
    <w:basedOn w:val="a"/>
    <w:link w:val="af9"/>
    <w:rsid w:val="006D4F91"/>
    <w:pPr>
      <w:spacing w:after="120"/>
      <w:ind w:left="283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6D4F91"/>
    <w:rPr>
      <w:sz w:val="24"/>
    </w:rPr>
  </w:style>
  <w:style w:type="paragraph" w:customStyle="1" w:styleId="ConsPlusTitle">
    <w:name w:val="ConsPlusTitle"/>
    <w:uiPriority w:val="99"/>
    <w:rsid w:val="006D4F9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Обычный1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Normal1">
    <w:name w:val="Normal1"/>
    <w:rsid w:val="006D4F9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1KGK9">
    <w:name w:val="1KG=K9"/>
    <w:rsid w:val="006D4F91"/>
    <w:rPr>
      <w:rFonts w:ascii="MS Sans Serif" w:hAnsi="MS Sans Serif"/>
      <w:snapToGrid w:val="0"/>
      <w:sz w:val="24"/>
    </w:rPr>
  </w:style>
  <w:style w:type="paragraph" w:styleId="afa">
    <w:name w:val="Body Text"/>
    <w:basedOn w:val="a"/>
    <w:link w:val="afb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b">
    <w:name w:val="Основной текст Знак"/>
    <w:basedOn w:val="a0"/>
    <w:link w:val="afa"/>
    <w:rsid w:val="006D4F91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4F91"/>
    <w:rPr>
      <w:rFonts w:ascii="Arial" w:hAnsi="Arial" w:cs="Arial"/>
      <w:sz w:val="16"/>
      <w:szCs w:val="16"/>
    </w:rPr>
  </w:style>
  <w:style w:type="paragraph" w:customStyle="1" w:styleId="afc">
    <w:name w:val="Обращение"/>
    <w:basedOn w:val="a"/>
    <w:next w:val="a"/>
    <w:rsid w:val="006D4F91"/>
    <w:pPr>
      <w:spacing w:before="240" w:after="120"/>
      <w:jc w:val="center"/>
    </w:pPr>
    <w:rPr>
      <w:b/>
      <w:sz w:val="26"/>
      <w:szCs w:val="20"/>
    </w:rPr>
  </w:style>
  <w:style w:type="paragraph" w:customStyle="1" w:styleId="afd">
    <w:name w:val="Адресные реквизиты"/>
    <w:basedOn w:val="afa"/>
    <w:next w:val="afa"/>
    <w:rsid w:val="006D4F91"/>
    <w:pPr>
      <w:widowControl/>
      <w:autoSpaceDE/>
      <w:autoSpaceDN/>
      <w:adjustRightInd/>
      <w:spacing w:after="0"/>
    </w:pPr>
    <w:rPr>
      <w:rFonts w:ascii="Times New Roman" w:hAnsi="Times New Roman" w:cs="Times New Roman"/>
      <w:sz w:val="16"/>
      <w:szCs w:val="20"/>
    </w:rPr>
  </w:style>
  <w:style w:type="paragraph" w:customStyle="1" w:styleId="afe">
    <w:name w:val="Адресат"/>
    <w:basedOn w:val="a"/>
    <w:rsid w:val="006D4F91"/>
    <w:pPr>
      <w:spacing w:before="120"/>
      <w:jc w:val="both"/>
    </w:pPr>
    <w:rPr>
      <w:b/>
      <w:sz w:val="26"/>
      <w:szCs w:val="20"/>
    </w:rPr>
  </w:style>
  <w:style w:type="paragraph" w:customStyle="1" w:styleId="ConsNormal">
    <w:name w:val="ConsNormal"/>
    <w:rsid w:val="006D4F91"/>
    <w:pPr>
      <w:ind w:right="19772" w:firstLine="720"/>
      <w:jc w:val="both"/>
    </w:pPr>
    <w:rPr>
      <w:rFonts w:ascii="Arial" w:hAnsi="Arial"/>
      <w:snapToGrid w:val="0"/>
    </w:rPr>
  </w:style>
  <w:style w:type="paragraph" w:customStyle="1" w:styleId="H3">
    <w:name w:val="H3"/>
    <w:basedOn w:val="a"/>
    <w:next w:val="a"/>
    <w:rsid w:val="006D4F91"/>
    <w:pPr>
      <w:keepNext/>
      <w:suppressAutoHyphens/>
      <w:spacing w:before="100" w:after="100"/>
    </w:pPr>
    <w:rPr>
      <w:b/>
      <w:sz w:val="28"/>
      <w:szCs w:val="20"/>
      <w:lang w:eastAsia="ar-SA"/>
    </w:rPr>
  </w:style>
  <w:style w:type="paragraph" w:customStyle="1" w:styleId="27">
    <w:name w:val="Обычный2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aff">
    <w:name w:val="Знак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"/>
    <w:rsid w:val="006D4F91"/>
    <w:pPr>
      <w:spacing w:before="100" w:beforeAutospacing="1" w:after="100" w:afterAutospacing="1"/>
    </w:pPr>
  </w:style>
  <w:style w:type="paragraph" w:customStyle="1" w:styleId="constitle">
    <w:name w:val="constitle"/>
    <w:basedOn w:val="a"/>
    <w:rsid w:val="006D4F91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6D4F91"/>
    <w:pPr>
      <w:spacing w:before="100" w:beforeAutospacing="1" w:after="100" w:afterAutospacing="1"/>
    </w:pPr>
  </w:style>
  <w:style w:type="paragraph" w:customStyle="1" w:styleId="aff0">
    <w:name w:val="Таблицы (моноширинный)"/>
    <w:basedOn w:val="a"/>
    <w:next w:val="a"/>
    <w:uiPriority w:val="99"/>
    <w:rsid w:val="006D4F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f1">
    <w:name w:val="Текст концевой сноски Знак"/>
    <w:basedOn w:val="a0"/>
    <w:link w:val="aff2"/>
    <w:semiHidden/>
    <w:rsid w:val="006D4F91"/>
    <w:rPr>
      <w:lang w:eastAsia="ar-SA"/>
    </w:rPr>
  </w:style>
  <w:style w:type="paragraph" w:customStyle="1" w:styleId="16">
    <w:name w:val="Текст концевой сноски1"/>
    <w:basedOn w:val="a"/>
    <w:next w:val="aff2"/>
    <w:semiHidden/>
    <w:rsid w:val="006D4F91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17">
    <w:name w:val="Текст концевой сноски Знак1"/>
    <w:basedOn w:val="a0"/>
    <w:uiPriority w:val="99"/>
    <w:semiHidden/>
    <w:rsid w:val="006D4F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D4F91"/>
    <w:pPr>
      <w:spacing w:before="100" w:beforeAutospacing="1" w:after="100" w:afterAutospacing="1"/>
    </w:pPr>
  </w:style>
  <w:style w:type="paragraph" w:customStyle="1" w:styleId="28">
    <w:name w:val="Знак2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rsid w:val="006D4F91"/>
    <w:pPr>
      <w:suppressLineNumbers/>
      <w:suppressAutoHyphens/>
    </w:pPr>
    <w:rPr>
      <w:szCs w:val="20"/>
      <w:lang w:eastAsia="ar-SA"/>
    </w:rPr>
  </w:style>
  <w:style w:type="paragraph" w:styleId="33">
    <w:name w:val="Body Text Indent 3"/>
    <w:basedOn w:val="a"/>
    <w:link w:val="34"/>
    <w:rsid w:val="006D4F9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4F91"/>
    <w:rPr>
      <w:sz w:val="16"/>
      <w:szCs w:val="16"/>
    </w:rPr>
  </w:style>
  <w:style w:type="paragraph" w:customStyle="1" w:styleId="18">
    <w:name w:val="Знак1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5">
    <w:name w:val="Обычный3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41">
    <w:name w:val="Обычный4"/>
    <w:rsid w:val="006D4F91"/>
    <w:pPr>
      <w:suppressAutoHyphens/>
      <w:spacing w:before="100" w:after="100"/>
    </w:pPr>
    <w:rPr>
      <w:sz w:val="24"/>
      <w:lang w:eastAsia="ar-SA"/>
    </w:rPr>
  </w:style>
  <w:style w:type="paragraph" w:styleId="aff4">
    <w:name w:val="Subtitle"/>
    <w:basedOn w:val="a"/>
    <w:next w:val="a"/>
    <w:link w:val="aff5"/>
    <w:uiPriority w:val="11"/>
    <w:qFormat/>
    <w:rsid w:val="006D4F9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11"/>
    <w:rsid w:val="006D4F91"/>
    <w:rPr>
      <w:rFonts w:ascii="Cambria" w:hAnsi="Cambria"/>
      <w:sz w:val="24"/>
      <w:szCs w:val="24"/>
    </w:rPr>
  </w:style>
  <w:style w:type="paragraph" w:styleId="29">
    <w:name w:val="toc 2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240"/>
    </w:pPr>
    <w:rPr>
      <w:rFonts w:ascii="Calibri" w:hAnsi="Calibri" w:cs="Arial"/>
      <w:b/>
      <w:bCs/>
      <w:sz w:val="20"/>
      <w:szCs w:val="20"/>
    </w:rPr>
  </w:style>
  <w:style w:type="paragraph" w:styleId="19">
    <w:name w:val="toc 1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360"/>
    </w:pPr>
    <w:rPr>
      <w:rFonts w:ascii="Cambria" w:hAnsi="Cambria" w:cs="Arial"/>
      <w:b/>
      <w:bCs/>
      <w:caps/>
    </w:rPr>
  </w:style>
  <w:style w:type="paragraph" w:styleId="36">
    <w:name w:val="toc 3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80"/>
    </w:pPr>
    <w:rPr>
      <w:rFonts w:ascii="Calibri" w:hAnsi="Calibri" w:cs="Arial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360"/>
    </w:pPr>
    <w:rPr>
      <w:rFonts w:ascii="Calibri" w:hAnsi="Calibri" w:cs="Arial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540"/>
    </w:pPr>
    <w:rPr>
      <w:rFonts w:ascii="Calibri" w:hAnsi="Calibri" w:cs="Arial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720"/>
    </w:pPr>
    <w:rPr>
      <w:rFonts w:ascii="Calibri" w:hAnsi="Calibri" w:cs="Arial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900"/>
    </w:pPr>
    <w:rPr>
      <w:rFonts w:ascii="Calibri" w:hAnsi="Calibri" w:cs="Arial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080"/>
    </w:pPr>
    <w:rPr>
      <w:rFonts w:ascii="Calibri" w:hAnsi="Calibri" w:cs="Arial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260"/>
    </w:pPr>
    <w:rPr>
      <w:rFonts w:ascii="Calibri" w:hAnsi="Calibri" w:cs="Arial"/>
      <w:sz w:val="20"/>
      <w:szCs w:val="20"/>
    </w:rPr>
  </w:style>
  <w:style w:type="character" w:styleId="aff6">
    <w:name w:val="Emphasis"/>
    <w:basedOn w:val="a0"/>
    <w:qFormat/>
    <w:rsid w:val="006D4F91"/>
    <w:rPr>
      <w:i/>
      <w:iCs/>
    </w:rPr>
  </w:style>
  <w:style w:type="paragraph" w:styleId="aff7">
    <w:name w:val="annotation text"/>
    <w:basedOn w:val="a"/>
    <w:link w:val="aff8"/>
    <w:uiPriority w:val="99"/>
    <w:semiHidden/>
    <w:unhideWhenUsed/>
    <w:rsid w:val="006D4F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6D4F91"/>
    <w:rPr>
      <w:rFonts w:ascii="Arial" w:hAnsi="Arial" w:cs="Arial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D4F91"/>
    <w:rPr>
      <w:rFonts w:ascii="Arial" w:hAnsi="Arial" w:cs="Arial"/>
      <w:b/>
      <w:bCs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D4F91"/>
    <w:rPr>
      <w:b/>
      <w:bCs/>
    </w:rPr>
  </w:style>
  <w:style w:type="character" w:customStyle="1" w:styleId="1a">
    <w:name w:val="Тема примечания Знак1"/>
    <w:basedOn w:val="aff8"/>
    <w:uiPriority w:val="99"/>
    <w:semiHidden/>
    <w:rsid w:val="006D4F91"/>
    <w:rPr>
      <w:rFonts w:ascii="Arial" w:hAnsi="Arial" w:cs="Arial"/>
      <w:b/>
      <w:bCs/>
    </w:rPr>
  </w:style>
  <w:style w:type="table" w:customStyle="1" w:styleId="1b">
    <w:name w:val="Сетка таблицы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annotation reference"/>
    <w:basedOn w:val="a0"/>
    <w:uiPriority w:val="99"/>
    <w:semiHidden/>
    <w:unhideWhenUsed/>
    <w:rsid w:val="006D4F91"/>
    <w:rPr>
      <w:sz w:val="16"/>
      <w:szCs w:val="16"/>
    </w:rPr>
  </w:style>
  <w:style w:type="character" w:styleId="affc">
    <w:name w:val="Strong"/>
    <w:basedOn w:val="a0"/>
    <w:uiPriority w:val="22"/>
    <w:qFormat/>
    <w:rsid w:val="006D4F91"/>
    <w:rPr>
      <w:b/>
      <w:bCs/>
    </w:rPr>
  </w:style>
  <w:style w:type="paragraph" w:styleId="affd">
    <w:name w:val="Revision"/>
    <w:hidden/>
    <w:uiPriority w:val="99"/>
    <w:semiHidden/>
    <w:rsid w:val="006D4F91"/>
    <w:rPr>
      <w:rFonts w:ascii="Calibri" w:hAnsi="Calibri" w:cs="Calibri"/>
      <w:sz w:val="22"/>
      <w:szCs w:val="22"/>
      <w:lang w:eastAsia="en-US"/>
    </w:rPr>
  </w:style>
  <w:style w:type="paragraph" w:customStyle="1" w:styleId="msonospacing0">
    <w:name w:val="msonospacing"/>
    <w:basedOn w:val="a"/>
    <w:rsid w:val="006D4F91"/>
    <w:pPr>
      <w:spacing w:before="100" w:beforeAutospacing="1" w:after="100" w:afterAutospacing="1"/>
    </w:pPr>
  </w:style>
  <w:style w:type="paragraph" w:customStyle="1" w:styleId="u">
    <w:name w:val="u"/>
    <w:basedOn w:val="a"/>
    <w:rsid w:val="006D4F91"/>
    <w:pPr>
      <w:ind w:firstLine="390"/>
      <w:jc w:val="both"/>
    </w:pPr>
  </w:style>
  <w:style w:type="paragraph" w:customStyle="1" w:styleId="Default">
    <w:name w:val="Default"/>
    <w:basedOn w:val="a"/>
    <w:rsid w:val="006D4F91"/>
    <w:pPr>
      <w:autoSpaceDE w:val="0"/>
      <w:autoSpaceDN w:val="0"/>
    </w:pPr>
    <w:rPr>
      <w:rFonts w:ascii="Calibri" w:eastAsia="Calibri" w:hAnsi="Calibri"/>
      <w:color w:val="000000"/>
    </w:rPr>
  </w:style>
  <w:style w:type="paragraph" w:customStyle="1" w:styleId="Aufzhlung">
    <w:name w:val="Aufzählung"/>
    <w:basedOn w:val="a"/>
    <w:qFormat/>
    <w:rsid w:val="006D4F91"/>
    <w:pPr>
      <w:numPr>
        <w:numId w:val="18"/>
      </w:numPr>
      <w:spacing w:line="276" w:lineRule="auto"/>
      <w:ind w:left="568" w:hanging="284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MMTopic1">
    <w:name w:val="MM Topic 1"/>
    <w:basedOn w:val="1"/>
    <w:link w:val="MMTopic1Zchn"/>
    <w:rsid w:val="006D4F91"/>
    <w:pPr>
      <w:keepNext w:val="0"/>
      <w:numPr>
        <w:numId w:val="17"/>
      </w:numPr>
      <w:pBdr>
        <w:top w:val="single" w:sz="24" w:space="1" w:color="69AAD5"/>
        <w:left w:val="single" w:sz="24" w:space="4" w:color="69AAD5"/>
        <w:bottom w:val="single" w:sz="24" w:space="1" w:color="69AAD5"/>
      </w:pBdr>
      <w:shd w:val="clear" w:color="auto" w:fill="69AAD5"/>
      <w:tabs>
        <w:tab w:val="left" w:pos="567"/>
      </w:tabs>
      <w:spacing w:before="0" w:after="0" w:line="276" w:lineRule="auto"/>
      <w:contextualSpacing/>
    </w:pPr>
    <w:rPr>
      <w:rFonts w:ascii="Cambria" w:hAnsi="Cambria"/>
      <w:bCs w:val="0"/>
      <w:caps/>
      <w:color w:val="365F91"/>
      <w:kern w:val="0"/>
      <w:sz w:val="22"/>
      <w:szCs w:val="22"/>
      <w:lang w:val="de-AT" w:eastAsia="en-US"/>
    </w:rPr>
  </w:style>
  <w:style w:type="character" w:customStyle="1" w:styleId="MMTopic1Zchn">
    <w:name w:val="MM Topic 1 Zchn"/>
    <w:link w:val="MMTopic1"/>
    <w:rsid w:val="006D4F91"/>
    <w:rPr>
      <w:rFonts w:ascii="Cambria" w:hAnsi="Cambria"/>
      <w:b/>
      <w:caps/>
      <w:color w:val="365F91"/>
      <w:sz w:val="22"/>
      <w:szCs w:val="22"/>
      <w:shd w:val="clear" w:color="auto" w:fill="69AAD5"/>
      <w:lang w:val="de-AT" w:eastAsia="en-US"/>
    </w:rPr>
  </w:style>
  <w:style w:type="paragraph" w:customStyle="1" w:styleId="MMTopic2">
    <w:name w:val="MM Topic 2"/>
    <w:basedOn w:val="20"/>
    <w:rsid w:val="006D4F91"/>
    <w:pPr>
      <w:keepNext w:val="0"/>
      <w:numPr>
        <w:ilvl w:val="1"/>
        <w:numId w:val="17"/>
      </w:numPr>
      <w:tabs>
        <w:tab w:val="left" w:pos="567"/>
      </w:tabs>
      <w:spacing w:before="360" w:after="0" w:line="276" w:lineRule="auto"/>
      <w:contextualSpacing/>
    </w:pPr>
    <w:rPr>
      <w:rFonts w:ascii="Cambria" w:hAnsi="Cambria"/>
      <w:bCs w:val="0"/>
      <w:i w:val="0"/>
      <w:iCs w:val="0"/>
      <w:color w:val="4F81BD"/>
      <w:sz w:val="22"/>
      <w:szCs w:val="22"/>
      <w:lang w:val="de-AT" w:eastAsia="en-US"/>
    </w:rPr>
  </w:style>
  <w:style w:type="paragraph" w:customStyle="1" w:styleId="MMTopic3">
    <w:name w:val="MM Topic 3"/>
    <w:basedOn w:val="3"/>
    <w:rsid w:val="006D4F91"/>
    <w:pPr>
      <w:numPr>
        <w:ilvl w:val="2"/>
      </w:numPr>
      <w:tabs>
        <w:tab w:val="left" w:pos="709"/>
      </w:tabs>
      <w:spacing w:before="480" w:after="120" w:line="276" w:lineRule="auto"/>
      <w:jc w:val="left"/>
    </w:pPr>
    <w:rPr>
      <w:rFonts w:ascii="Cambria" w:hAnsi="Cambria" w:cs="Times New Roman"/>
      <w:bCs w:val="0"/>
      <w:color w:val="4F81BD"/>
      <w:sz w:val="22"/>
      <w:szCs w:val="22"/>
      <w:lang w:val="en-US" w:eastAsia="de-AT"/>
    </w:rPr>
  </w:style>
  <w:style w:type="paragraph" w:styleId="affe">
    <w:name w:val="Plain Text"/>
    <w:basedOn w:val="a"/>
    <w:link w:val="afff"/>
    <w:uiPriority w:val="99"/>
    <w:unhideWhenUsed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character" w:customStyle="1" w:styleId="afff">
    <w:name w:val="Текст Знак"/>
    <w:basedOn w:val="a0"/>
    <w:link w:val="affe"/>
    <w:uiPriority w:val="99"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paragraph" w:customStyle="1" w:styleId="berschriftgross">
    <w:name w:val="Überschrift gross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8"/>
      <w:szCs w:val="28"/>
      <w:lang w:val="de-DE" w:eastAsia="en-US"/>
    </w:rPr>
  </w:style>
  <w:style w:type="paragraph" w:customStyle="1" w:styleId="berschriftklein">
    <w:name w:val="Überschrift klein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2"/>
      <w:szCs w:val="22"/>
      <w:lang w:val="de-DE" w:eastAsia="en-US"/>
    </w:rPr>
  </w:style>
  <w:style w:type="paragraph" w:customStyle="1" w:styleId="TextTabelle">
    <w:name w:val="Text Tabelle"/>
    <w:basedOn w:val="a"/>
    <w:qFormat/>
    <w:rsid w:val="006D4F91"/>
    <w:rPr>
      <w:rFonts w:ascii="Calibri" w:eastAsia="Arial Unicode MS" w:hAnsi="Calibri" w:cs="Arial"/>
      <w:sz w:val="20"/>
      <w:szCs w:val="20"/>
      <w:lang w:val="de-DE" w:eastAsia="en-US"/>
    </w:rPr>
  </w:style>
  <w:style w:type="paragraph" w:customStyle="1" w:styleId="Frage">
    <w:name w:val="Frage"/>
    <w:basedOn w:val="TextTabelle"/>
    <w:qFormat/>
    <w:rsid w:val="006D4F91"/>
    <w:pPr>
      <w:pBdr>
        <w:left w:val="single" w:sz="24" w:space="4" w:color="D7E6F5"/>
      </w:pBdr>
      <w:shd w:val="clear" w:color="auto" w:fill="DCF0FA"/>
      <w:spacing w:before="120" w:after="120"/>
      <w:ind w:left="142"/>
    </w:pPr>
  </w:style>
  <w:style w:type="character" w:customStyle="1" w:styleId="hps">
    <w:name w:val="hps"/>
    <w:basedOn w:val="a0"/>
    <w:rsid w:val="006D4F91"/>
  </w:style>
  <w:style w:type="character" w:customStyle="1" w:styleId="shorttext">
    <w:name w:val="short_text"/>
    <w:basedOn w:val="a0"/>
    <w:rsid w:val="006D4F91"/>
  </w:style>
  <w:style w:type="character" w:customStyle="1" w:styleId="diccomment">
    <w:name w:val="dic_comment"/>
    <w:basedOn w:val="a0"/>
    <w:rsid w:val="006D4F91"/>
  </w:style>
  <w:style w:type="character" w:customStyle="1" w:styleId="afff0">
    <w:name w:val="Цветовое выделение"/>
    <w:uiPriority w:val="99"/>
    <w:rsid w:val="006D4F91"/>
    <w:rPr>
      <w:b/>
      <w:bCs/>
      <w:color w:val="000080"/>
    </w:rPr>
  </w:style>
  <w:style w:type="paragraph" w:customStyle="1" w:styleId="afff1">
    <w:name w:val="Нормальный (таблица)"/>
    <w:basedOn w:val="a"/>
    <w:next w:val="a"/>
    <w:uiPriority w:val="99"/>
    <w:rsid w:val="006D4F91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fff2">
    <w:name w:val="footnote reference"/>
    <w:semiHidden/>
    <w:unhideWhenUsed/>
    <w:rsid w:val="006D4F91"/>
    <w:rPr>
      <w:vertAlign w:val="superscript"/>
    </w:rPr>
  </w:style>
  <w:style w:type="paragraph" w:customStyle="1" w:styleId="2">
    <w:name w:val="Стиль2"/>
    <w:basedOn w:val="a"/>
    <w:rsid w:val="006D4F91"/>
    <w:pPr>
      <w:numPr>
        <w:numId w:val="19"/>
      </w:numPr>
      <w:spacing w:line="360" w:lineRule="auto"/>
      <w:jc w:val="both"/>
    </w:pPr>
    <w:rPr>
      <w:sz w:val="28"/>
      <w:szCs w:val="20"/>
    </w:rPr>
  </w:style>
  <w:style w:type="character" w:customStyle="1" w:styleId="itemtext1">
    <w:name w:val="itemtext1"/>
    <w:basedOn w:val="a0"/>
    <w:rsid w:val="006D4F91"/>
    <w:rPr>
      <w:rFonts w:ascii="Tahoma" w:hAnsi="Tahoma" w:cs="Tahoma" w:hint="default"/>
      <w:color w:val="000000"/>
      <w:sz w:val="20"/>
      <w:szCs w:val="20"/>
    </w:rPr>
  </w:style>
  <w:style w:type="paragraph" w:customStyle="1" w:styleId="afff3">
    <w:name w:val="Базовый"/>
    <w:rsid w:val="006D4F9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6D4F91"/>
  </w:style>
  <w:style w:type="numbering" w:customStyle="1" w:styleId="11111">
    <w:name w:val="Нет списка11111"/>
    <w:next w:val="a2"/>
    <w:uiPriority w:val="99"/>
    <w:semiHidden/>
    <w:unhideWhenUsed/>
    <w:rsid w:val="006D4F91"/>
  </w:style>
  <w:style w:type="paragraph" w:customStyle="1" w:styleId="afff4">
    <w:name w:val="Абзац списка Знак"/>
    <w:qFormat/>
    <w:rsid w:val="006D4F91"/>
    <w:pPr>
      <w:ind w:firstLine="709"/>
    </w:pPr>
    <w:rPr>
      <w:rFonts w:cs="Calibri"/>
      <w:sz w:val="28"/>
    </w:rPr>
  </w:style>
  <w:style w:type="numbering" w:customStyle="1" w:styleId="2a">
    <w:name w:val="Нет списка2"/>
    <w:next w:val="a2"/>
    <w:uiPriority w:val="99"/>
    <w:semiHidden/>
    <w:unhideWhenUsed/>
    <w:rsid w:val="006D4F91"/>
  </w:style>
  <w:style w:type="character" w:styleId="afff5">
    <w:name w:val="FollowedHyperlink"/>
    <w:rsid w:val="006D4F91"/>
    <w:rPr>
      <w:color w:val="800080"/>
      <w:u w:val="single"/>
    </w:rPr>
  </w:style>
  <w:style w:type="table" w:customStyle="1" w:styleId="2b">
    <w:name w:val="Сетка таблицы2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2"/>
    <w:uiPriority w:val="99"/>
    <w:semiHidden/>
    <w:unhideWhenUsed/>
    <w:rsid w:val="006D4F91"/>
  </w:style>
  <w:style w:type="table" w:customStyle="1" w:styleId="43">
    <w:name w:val="Сетка таблицы4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D4F91"/>
  </w:style>
  <w:style w:type="table" w:customStyle="1" w:styleId="112">
    <w:name w:val="Сетка таблицы1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6D4F91"/>
  </w:style>
  <w:style w:type="table" w:customStyle="1" w:styleId="50">
    <w:name w:val="Сетка таблицы5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uiPriority w:val="99"/>
    <w:semiHidden/>
    <w:unhideWhenUsed/>
    <w:rsid w:val="006D4F91"/>
  </w:style>
  <w:style w:type="numbering" w:customStyle="1" w:styleId="130">
    <w:name w:val="Нет списка13"/>
    <w:next w:val="a2"/>
    <w:uiPriority w:val="99"/>
    <w:semiHidden/>
    <w:unhideWhenUsed/>
    <w:rsid w:val="006D4F91"/>
  </w:style>
  <w:style w:type="numbering" w:customStyle="1" w:styleId="220">
    <w:name w:val="Нет списка22"/>
    <w:next w:val="a2"/>
    <w:uiPriority w:val="99"/>
    <w:semiHidden/>
    <w:unhideWhenUsed/>
    <w:rsid w:val="006D4F91"/>
  </w:style>
  <w:style w:type="numbering" w:customStyle="1" w:styleId="51">
    <w:name w:val="Нет списка5"/>
    <w:next w:val="a2"/>
    <w:uiPriority w:val="99"/>
    <w:semiHidden/>
    <w:unhideWhenUsed/>
    <w:rsid w:val="006D4F91"/>
  </w:style>
  <w:style w:type="numbering" w:customStyle="1" w:styleId="140">
    <w:name w:val="Нет списка14"/>
    <w:next w:val="a2"/>
    <w:uiPriority w:val="99"/>
    <w:semiHidden/>
    <w:unhideWhenUsed/>
    <w:rsid w:val="006D4F91"/>
  </w:style>
  <w:style w:type="numbering" w:customStyle="1" w:styleId="230">
    <w:name w:val="Нет списка23"/>
    <w:next w:val="a2"/>
    <w:uiPriority w:val="99"/>
    <w:semiHidden/>
    <w:unhideWhenUsed/>
    <w:rsid w:val="006D4F91"/>
  </w:style>
  <w:style w:type="numbering" w:customStyle="1" w:styleId="60">
    <w:name w:val="Нет списка6"/>
    <w:next w:val="a2"/>
    <w:uiPriority w:val="99"/>
    <w:semiHidden/>
    <w:unhideWhenUsed/>
    <w:rsid w:val="006D4F91"/>
  </w:style>
  <w:style w:type="numbering" w:customStyle="1" w:styleId="150">
    <w:name w:val="Нет списка15"/>
    <w:next w:val="a2"/>
    <w:uiPriority w:val="99"/>
    <w:semiHidden/>
    <w:unhideWhenUsed/>
    <w:rsid w:val="006D4F91"/>
  </w:style>
  <w:style w:type="numbering" w:customStyle="1" w:styleId="240">
    <w:name w:val="Нет списка24"/>
    <w:next w:val="a2"/>
    <w:uiPriority w:val="99"/>
    <w:semiHidden/>
    <w:unhideWhenUsed/>
    <w:rsid w:val="006D4F91"/>
  </w:style>
  <w:style w:type="paragraph" w:customStyle="1" w:styleId="2c">
    <w:name w:val="Без интервала2"/>
    <w:rsid w:val="006D4F91"/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rsid w:val="006D4F91"/>
    <w:rPr>
      <w:rFonts w:ascii="Calibri" w:hAnsi="Calibri"/>
      <w:sz w:val="22"/>
      <w:szCs w:val="22"/>
      <w:lang w:eastAsia="en-US"/>
    </w:rPr>
  </w:style>
  <w:style w:type="paragraph" w:customStyle="1" w:styleId="2d">
    <w:name w:val="Текст концевой сноски2"/>
    <w:basedOn w:val="a"/>
    <w:next w:val="aff2"/>
    <w:semiHidden/>
    <w:unhideWhenUsed/>
    <w:rsid w:val="006D4F91"/>
    <w:rPr>
      <w:rFonts w:eastAsia="Calibri"/>
      <w:sz w:val="22"/>
      <w:szCs w:val="22"/>
      <w:lang w:eastAsia="ar-SA"/>
    </w:rPr>
  </w:style>
  <w:style w:type="character" w:customStyle="1" w:styleId="2e">
    <w:name w:val="Текст концевой сноски Знак2"/>
    <w:basedOn w:val="a0"/>
    <w:uiPriority w:val="99"/>
    <w:semiHidden/>
    <w:rsid w:val="006D4F91"/>
    <w:rPr>
      <w:sz w:val="20"/>
      <w:szCs w:val="20"/>
    </w:rPr>
  </w:style>
  <w:style w:type="paragraph" w:styleId="aff2">
    <w:name w:val="endnote text"/>
    <w:basedOn w:val="a"/>
    <w:link w:val="aff1"/>
    <w:semiHidden/>
    <w:unhideWhenUsed/>
    <w:rsid w:val="006D4F91"/>
    <w:rPr>
      <w:sz w:val="20"/>
      <w:szCs w:val="20"/>
      <w:lang w:eastAsia="ar-SA"/>
    </w:rPr>
  </w:style>
  <w:style w:type="character" w:customStyle="1" w:styleId="39">
    <w:name w:val="Текст концевой сноски Знак3"/>
    <w:basedOn w:val="a0"/>
    <w:uiPriority w:val="99"/>
    <w:semiHidden/>
    <w:rsid w:val="006D4F91"/>
  </w:style>
  <w:style w:type="table" w:customStyle="1" w:styleId="61">
    <w:name w:val="Сетка таблицы6"/>
    <w:basedOn w:val="a1"/>
    <w:next w:val="a3"/>
    <w:uiPriority w:val="59"/>
    <w:rsid w:val="006D4F9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Hyperlink"/>
    <w:basedOn w:val="a0"/>
    <w:uiPriority w:val="99"/>
    <w:unhideWhenUsed/>
    <w:rsid w:val="006D4F9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03E0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D4F91"/>
    <w:pPr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link w:val="40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uiPriority w:val="99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link w:val="ConsPlusNormal0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2">
    <w:name w:val="Body Text 2"/>
    <w:basedOn w:val="a"/>
    <w:link w:val="23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30">
    <w:name w:val="Заголовок 3 Знак"/>
    <w:basedOn w:val="a0"/>
    <w:link w:val="3"/>
    <w:rsid w:val="006D4F9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D4F91"/>
    <w:rPr>
      <w:b/>
      <w:b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D4F91"/>
  </w:style>
  <w:style w:type="character" w:customStyle="1" w:styleId="HTML0">
    <w:name w:val="Стандартный HTML Знак"/>
    <w:basedOn w:val="a0"/>
    <w:link w:val="HTML"/>
    <w:rsid w:val="006D4F91"/>
    <w:rPr>
      <w:rFonts w:ascii="Courier New" w:hAnsi="Courier New" w:cs="Courier New"/>
    </w:rPr>
  </w:style>
  <w:style w:type="character" w:customStyle="1" w:styleId="23">
    <w:name w:val="Основной текст 2 Знак"/>
    <w:basedOn w:val="a0"/>
    <w:link w:val="22"/>
    <w:rsid w:val="006D4F91"/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D4F91"/>
    <w:rPr>
      <w:sz w:val="28"/>
      <w:szCs w:val="28"/>
    </w:rPr>
  </w:style>
  <w:style w:type="character" w:customStyle="1" w:styleId="14">
    <w:name w:val="Гиперссылка1"/>
    <w:basedOn w:val="a0"/>
    <w:unhideWhenUsed/>
    <w:rsid w:val="006D4F91"/>
    <w:rPr>
      <w:color w:val="0563C1"/>
      <w:u w:val="single"/>
    </w:rPr>
  </w:style>
  <w:style w:type="character" w:customStyle="1" w:styleId="26">
    <w:name w:val="Гиперссылка2"/>
    <w:basedOn w:val="a0"/>
    <w:uiPriority w:val="99"/>
    <w:semiHidden/>
    <w:unhideWhenUsed/>
    <w:rsid w:val="006D4F91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6D4F91"/>
  </w:style>
  <w:style w:type="numbering" w:customStyle="1" w:styleId="111">
    <w:name w:val="Нет списка111"/>
    <w:next w:val="a2"/>
    <w:uiPriority w:val="99"/>
    <w:semiHidden/>
    <w:unhideWhenUsed/>
    <w:rsid w:val="006D4F91"/>
  </w:style>
  <w:style w:type="paragraph" w:customStyle="1" w:styleId="Style2">
    <w:name w:val="Style2"/>
    <w:basedOn w:val="a"/>
    <w:rsid w:val="006D4F91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6D4F91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6D4F91"/>
    <w:rPr>
      <w:rFonts w:ascii="Times New Roman" w:hAnsi="Times New Roman" w:cs="Times New Roman"/>
      <w:sz w:val="16"/>
      <w:szCs w:val="16"/>
    </w:rPr>
  </w:style>
  <w:style w:type="paragraph" w:customStyle="1" w:styleId="Heading">
    <w:name w:val="Heading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6D4F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styleId="af8">
    <w:name w:val="Body Text Indent"/>
    <w:basedOn w:val="a"/>
    <w:link w:val="af9"/>
    <w:rsid w:val="006D4F91"/>
    <w:pPr>
      <w:spacing w:after="120"/>
      <w:ind w:left="283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6D4F91"/>
    <w:rPr>
      <w:sz w:val="24"/>
    </w:rPr>
  </w:style>
  <w:style w:type="paragraph" w:customStyle="1" w:styleId="ConsPlusTitle">
    <w:name w:val="ConsPlusTitle"/>
    <w:uiPriority w:val="99"/>
    <w:rsid w:val="006D4F9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Обычный1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Normal1">
    <w:name w:val="Normal1"/>
    <w:rsid w:val="006D4F9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1KGK9">
    <w:name w:val="1KG=K9"/>
    <w:rsid w:val="006D4F91"/>
    <w:rPr>
      <w:rFonts w:ascii="MS Sans Serif" w:hAnsi="MS Sans Serif"/>
      <w:snapToGrid w:val="0"/>
      <w:sz w:val="24"/>
    </w:rPr>
  </w:style>
  <w:style w:type="paragraph" w:styleId="afa">
    <w:name w:val="Body Text"/>
    <w:basedOn w:val="a"/>
    <w:link w:val="afb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b">
    <w:name w:val="Основной текст Знак"/>
    <w:basedOn w:val="a0"/>
    <w:link w:val="afa"/>
    <w:rsid w:val="006D4F91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4F91"/>
    <w:rPr>
      <w:rFonts w:ascii="Arial" w:hAnsi="Arial" w:cs="Arial"/>
      <w:sz w:val="16"/>
      <w:szCs w:val="16"/>
    </w:rPr>
  </w:style>
  <w:style w:type="paragraph" w:customStyle="1" w:styleId="afc">
    <w:name w:val="Обращение"/>
    <w:basedOn w:val="a"/>
    <w:next w:val="a"/>
    <w:rsid w:val="006D4F91"/>
    <w:pPr>
      <w:spacing w:before="240" w:after="120"/>
      <w:jc w:val="center"/>
    </w:pPr>
    <w:rPr>
      <w:b/>
      <w:sz w:val="26"/>
      <w:szCs w:val="20"/>
    </w:rPr>
  </w:style>
  <w:style w:type="paragraph" w:customStyle="1" w:styleId="afd">
    <w:name w:val="Адресные реквизиты"/>
    <w:basedOn w:val="afa"/>
    <w:next w:val="afa"/>
    <w:rsid w:val="006D4F91"/>
    <w:pPr>
      <w:widowControl/>
      <w:autoSpaceDE/>
      <w:autoSpaceDN/>
      <w:adjustRightInd/>
      <w:spacing w:after="0"/>
    </w:pPr>
    <w:rPr>
      <w:rFonts w:ascii="Times New Roman" w:hAnsi="Times New Roman" w:cs="Times New Roman"/>
      <w:sz w:val="16"/>
      <w:szCs w:val="20"/>
    </w:rPr>
  </w:style>
  <w:style w:type="paragraph" w:customStyle="1" w:styleId="afe">
    <w:name w:val="Адресат"/>
    <w:basedOn w:val="a"/>
    <w:rsid w:val="006D4F91"/>
    <w:pPr>
      <w:spacing w:before="120"/>
      <w:jc w:val="both"/>
    </w:pPr>
    <w:rPr>
      <w:b/>
      <w:sz w:val="26"/>
      <w:szCs w:val="20"/>
    </w:rPr>
  </w:style>
  <w:style w:type="paragraph" w:customStyle="1" w:styleId="ConsNormal">
    <w:name w:val="ConsNormal"/>
    <w:rsid w:val="006D4F91"/>
    <w:pPr>
      <w:ind w:right="19772" w:firstLine="720"/>
      <w:jc w:val="both"/>
    </w:pPr>
    <w:rPr>
      <w:rFonts w:ascii="Arial" w:hAnsi="Arial"/>
      <w:snapToGrid w:val="0"/>
    </w:rPr>
  </w:style>
  <w:style w:type="paragraph" w:customStyle="1" w:styleId="H3">
    <w:name w:val="H3"/>
    <w:basedOn w:val="a"/>
    <w:next w:val="a"/>
    <w:rsid w:val="006D4F91"/>
    <w:pPr>
      <w:keepNext/>
      <w:suppressAutoHyphens/>
      <w:spacing w:before="100" w:after="100"/>
    </w:pPr>
    <w:rPr>
      <w:b/>
      <w:sz w:val="28"/>
      <w:szCs w:val="20"/>
      <w:lang w:eastAsia="ar-SA"/>
    </w:rPr>
  </w:style>
  <w:style w:type="paragraph" w:customStyle="1" w:styleId="27">
    <w:name w:val="Обычный2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aff">
    <w:name w:val="Знак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"/>
    <w:rsid w:val="006D4F91"/>
    <w:pPr>
      <w:spacing w:before="100" w:beforeAutospacing="1" w:after="100" w:afterAutospacing="1"/>
    </w:pPr>
  </w:style>
  <w:style w:type="paragraph" w:customStyle="1" w:styleId="constitle">
    <w:name w:val="constitle"/>
    <w:basedOn w:val="a"/>
    <w:rsid w:val="006D4F91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6D4F91"/>
    <w:pPr>
      <w:spacing w:before="100" w:beforeAutospacing="1" w:after="100" w:afterAutospacing="1"/>
    </w:pPr>
  </w:style>
  <w:style w:type="paragraph" w:customStyle="1" w:styleId="aff0">
    <w:name w:val="Таблицы (моноширинный)"/>
    <w:basedOn w:val="a"/>
    <w:next w:val="a"/>
    <w:uiPriority w:val="99"/>
    <w:rsid w:val="006D4F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f1">
    <w:name w:val="Текст концевой сноски Знак"/>
    <w:basedOn w:val="a0"/>
    <w:link w:val="aff2"/>
    <w:semiHidden/>
    <w:rsid w:val="006D4F91"/>
    <w:rPr>
      <w:lang w:eastAsia="ar-SA"/>
    </w:rPr>
  </w:style>
  <w:style w:type="paragraph" w:customStyle="1" w:styleId="16">
    <w:name w:val="Текст концевой сноски1"/>
    <w:basedOn w:val="a"/>
    <w:next w:val="aff2"/>
    <w:semiHidden/>
    <w:rsid w:val="006D4F91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17">
    <w:name w:val="Текст концевой сноски Знак1"/>
    <w:basedOn w:val="a0"/>
    <w:uiPriority w:val="99"/>
    <w:semiHidden/>
    <w:rsid w:val="006D4F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D4F91"/>
    <w:pPr>
      <w:spacing w:before="100" w:beforeAutospacing="1" w:after="100" w:afterAutospacing="1"/>
    </w:pPr>
  </w:style>
  <w:style w:type="paragraph" w:customStyle="1" w:styleId="28">
    <w:name w:val="Знак2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rsid w:val="006D4F91"/>
    <w:pPr>
      <w:suppressLineNumbers/>
      <w:suppressAutoHyphens/>
    </w:pPr>
    <w:rPr>
      <w:szCs w:val="20"/>
      <w:lang w:eastAsia="ar-SA"/>
    </w:rPr>
  </w:style>
  <w:style w:type="paragraph" w:styleId="33">
    <w:name w:val="Body Text Indent 3"/>
    <w:basedOn w:val="a"/>
    <w:link w:val="34"/>
    <w:rsid w:val="006D4F9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4F91"/>
    <w:rPr>
      <w:sz w:val="16"/>
      <w:szCs w:val="16"/>
    </w:rPr>
  </w:style>
  <w:style w:type="paragraph" w:customStyle="1" w:styleId="18">
    <w:name w:val="Знак1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5">
    <w:name w:val="Обычный3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41">
    <w:name w:val="Обычный4"/>
    <w:rsid w:val="006D4F91"/>
    <w:pPr>
      <w:suppressAutoHyphens/>
      <w:spacing w:before="100" w:after="100"/>
    </w:pPr>
    <w:rPr>
      <w:sz w:val="24"/>
      <w:lang w:eastAsia="ar-SA"/>
    </w:rPr>
  </w:style>
  <w:style w:type="paragraph" w:styleId="aff4">
    <w:name w:val="Subtitle"/>
    <w:basedOn w:val="a"/>
    <w:next w:val="a"/>
    <w:link w:val="aff5"/>
    <w:uiPriority w:val="11"/>
    <w:qFormat/>
    <w:rsid w:val="006D4F9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11"/>
    <w:rsid w:val="006D4F91"/>
    <w:rPr>
      <w:rFonts w:ascii="Cambria" w:hAnsi="Cambria"/>
      <w:sz w:val="24"/>
      <w:szCs w:val="24"/>
    </w:rPr>
  </w:style>
  <w:style w:type="paragraph" w:styleId="29">
    <w:name w:val="toc 2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240"/>
    </w:pPr>
    <w:rPr>
      <w:rFonts w:ascii="Calibri" w:hAnsi="Calibri" w:cs="Arial"/>
      <w:b/>
      <w:bCs/>
      <w:sz w:val="20"/>
      <w:szCs w:val="20"/>
    </w:rPr>
  </w:style>
  <w:style w:type="paragraph" w:styleId="19">
    <w:name w:val="toc 1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360"/>
    </w:pPr>
    <w:rPr>
      <w:rFonts w:ascii="Cambria" w:hAnsi="Cambria" w:cs="Arial"/>
      <w:b/>
      <w:bCs/>
      <w:caps/>
    </w:rPr>
  </w:style>
  <w:style w:type="paragraph" w:styleId="36">
    <w:name w:val="toc 3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80"/>
    </w:pPr>
    <w:rPr>
      <w:rFonts w:ascii="Calibri" w:hAnsi="Calibri" w:cs="Arial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360"/>
    </w:pPr>
    <w:rPr>
      <w:rFonts w:ascii="Calibri" w:hAnsi="Calibri" w:cs="Arial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540"/>
    </w:pPr>
    <w:rPr>
      <w:rFonts w:ascii="Calibri" w:hAnsi="Calibri" w:cs="Arial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720"/>
    </w:pPr>
    <w:rPr>
      <w:rFonts w:ascii="Calibri" w:hAnsi="Calibri" w:cs="Arial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900"/>
    </w:pPr>
    <w:rPr>
      <w:rFonts w:ascii="Calibri" w:hAnsi="Calibri" w:cs="Arial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080"/>
    </w:pPr>
    <w:rPr>
      <w:rFonts w:ascii="Calibri" w:hAnsi="Calibri" w:cs="Arial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260"/>
    </w:pPr>
    <w:rPr>
      <w:rFonts w:ascii="Calibri" w:hAnsi="Calibri" w:cs="Arial"/>
      <w:sz w:val="20"/>
      <w:szCs w:val="20"/>
    </w:rPr>
  </w:style>
  <w:style w:type="character" w:styleId="aff6">
    <w:name w:val="Emphasis"/>
    <w:basedOn w:val="a0"/>
    <w:qFormat/>
    <w:rsid w:val="006D4F91"/>
    <w:rPr>
      <w:i/>
      <w:iCs/>
    </w:rPr>
  </w:style>
  <w:style w:type="paragraph" w:styleId="aff7">
    <w:name w:val="annotation text"/>
    <w:basedOn w:val="a"/>
    <w:link w:val="aff8"/>
    <w:uiPriority w:val="99"/>
    <w:semiHidden/>
    <w:unhideWhenUsed/>
    <w:rsid w:val="006D4F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6D4F91"/>
    <w:rPr>
      <w:rFonts w:ascii="Arial" w:hAnsi="Arial" w:cs="Arial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D4F91"/>
    <w:rPr>
      <w:rFonts w:ascii="Arial" w:hAnsi="Arial" w:cs="Arial"/>
      <w:b/>
      <w:bCs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D4F91"/>
    <w:rPr>
      <w:b/>
      <w:bCs/>
    </w:rPr>
  </w:style>
  <w:style w:type="character" w:customStyle="1" w:styleId="1a">
    <w:name w:val="Тема примечания Знак1"/>
    <w:basedOn w:val="aff8"/>
    <w:uiPriority w:val="99"/>
    <w:semiHidden/>
    <w:rsid w:val="006D4F91"/>
    <w:rPr>
      <w:rFonts w:ascii="Arial" w:hAnsi="Arial" w:cs="Arial"/>
      <w:b/>
      <w:bCs/>
    </w:rPr>
  </w:style>
  <w:style w:type="table" w:customStyle="1" w:styleId="1b">
    <w:name w:val="Сетка таблицы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annotation reference"/>
    <w:basedOn w:val="a0"/>
    <w:uiPriority w:val="99"/>
    <w:semiHidden/>
    <w:unhideWhenUsed/>
    <w:rsid w:val="006D4F91"/>
    <w:rPr>
      <w:sz w:val="16"/>
      <w:szCs w:val="16"/>
    </w:rPr>
  </w:style>
  <w:style w:type="character" w:styleId="affc">
    <w:name w:val="Strong"/>
    <w:basedOn w:val="a0"/>
    <w:uiPriority w:val="22"/>
    <w:qFormat/>
    <w:rsid w:val="006D4F91"/>
    <w:rPr>
      <w:b/>
      <w:bCs/>
    </w:rPr>
  </w:style>
  <w:style w:type="paragraph" w:styleId="affd">
    <w:name w:val="Revision"/>
    <w:hidden/>
    <w:uiPriority w:val="99"/>
    <w:semiHidden/>
    <w:rsid w:val="006D4F91"/>
    <w:rPr>
      <w:rFonts w:ascii="Calibri" w:hAnsi="Calibri" w:cs="Calibri"/>
      <w:sz w:val="22"/>
      <w:szCs w:val="22"/>
      <w:lang w:eastAsia="en-US"/>
    </w:rPr>
  </w:style>
  <w:style w:type="paragraph" w:customStyle="1" w:styleId="msonospacing0">
    <w:name w:val="msonospacing"/>
    <w:basedOn w:val="a"/>
    <w:rsid w:val="006D4F91"/>
    <w:pPr>
      <w:spacing w:before="100" w:beforeAutospacing="1" w:after="100" w:afterAutospacing="1"/>
    </w:pPr>
  </w:style>
  <w:style w:type="paragraph" w:customStyle="1" w:styleId="u">
    <w:name w:val="u"/>
    <w:basedOn w:val="a"/>
    <w:rsid w:val="006D4F91"/>
    <w:pPr>
      <w:ind w:firstLine="390"/>
      <w:jc w:val="both"/>
    </w:pPr>
  </w:style>
  <w:style w:type="paragraph" w:customStyle="1" w:styleId="Default">
    <w:name w:val="Default"/>
    <w:basedOn w:val="a"/>
    <w:rsid w:val="006D4F91"/>
    <w:pPr>
      <w:autoSpaceDE w:val="0"/>
      <w:autoSpaceDN w:val="0"/>
    </w:pPr>
    <w:rPr>
      <w:rFonts w:ascii="Calibri" w:eastAsia="Calibri" w:hAnsi="Calibri"/>
      <w:color w:val="000000"/>
    </w:rPr>
  </w:style>
  <w:style w:type="paragraph" w:customStyle="1" w:styleId="Aufzhlung">
    <w:name w:val="Aufzählung"/>
    <w:basedOn w:val="a"/>
    <w:qFormat/>
    <w:rsid w:val="006D4F91"/>
    <w:pPr>
      <w:numPr>
        <w:numId w:val="18"/>
      </w:numPr>
      <w:spacing w:line="276" w:lineRule="auto"/>
      <w:ind w:left="568" w:hanging="284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MMTopic1">
    <w:name w:val="MM Topic 1"/>
    <w:basedOn w:val="1"/>
    <w:link w:val="MMTopic1Zchn"/>
    <w:rsid w:val="006D4F91"/>
    <w:pPr>
      <w:keepNext w:val="0"/>
      <w:numPr>
        <w:numId w:val="17"/>
      </w:numPr>
      <w:pBdr>
        <w:top w:val="single" w:sz="24" w:space="1" w:color="69AAD5"/>
        <w:left w:val="single" w:sz="24" w:space="4" w:color="69AAD5"/>
        <w:bottom w:val="single" w:sz="24" w:space="1" w:color="69AAD5"/>
      </w:pBdr>
      <w:shd w:val="clear" w:color="auto" w:fill="69AAD5"/>
      <w:tabs>
        <w:tab w:val="left" w:pos="567"/>
      </w:tabs>
      <w:spacing w:before="0" w:after="0" w:line="276" w:lineRule="auto"/>
      <w:contextualSpacing/>
    </w:pPr>
    <w:rPr>
      <w:rFonts w:ascii="Cambria" w:hAnsi="Cambria"/>
      <w:bCs w:val="0"/>
      <w:caps/>
      <w:color w:val="365F91"/>
      <w:kern w:val="0"/>
      <w:sz w:val="22"/>
      <w:szCs w:val="22"/>
      <w:lang w:val="de-AT" w:eastAsia="en-US"/>
    </w:rPr>
  </w:style>
  <w:style w:type="character" w:customStyle="1" w:styleId="MMTopic1Zchn">
    <w:name w:val="MM Topic 1 Zchn"/>
    <w:link w:val="MMTopic1"/>
    <w:rsid w:val="006D4F91"/>
    <w:rPr>
      <w:rFonts w:ascii="Cambria" w:hAnsi="Cambria"/>
      <w:b/>
      <w:caps/>
      <w:color w:val="365F91"/>
      <w:sz w:val="22"/>
      <w:szCs w:val="22"/>
      <w:shd w:val="clear" w:color="auto" w:fill="69AAD5"/>
      <w:lang w:val="de-AT" w:eastAsia="en-US"/>
    </w:rPr>
  </w:style>
  <w:style w:type="paragraph" w:customStyle="1" w:styleId="MMTopic2">
    <w:name w:val="MM Topic 2"/>
    <w:basedOn w:val="20"/>
    <w:rsid w:val="006D4F91"/>
    <w:pPr>
      <w:keepNext w:val="0"/>
      <w:numPr>
        <w:ilvl w:val="1"/>
        <w:numId w:val="17"/>
      </w:numPr>
      <w:tabs>
        <w:tab w:val="left" w:pos="567"/>
      </w:tabs>
      <w:spacing w:before="360" w:after="0" w:line="276" w:lineRule="auto"/>
      <w:contextualSpacing/>
    </w:pPr>
    <w:rPr>
      <w:rFonts w:ascii="Cambria" w:hAnsi="Cambria"/>
      <w:bCs w:val="0"/>
      <w:i w:val="0"/>
      <w:iCs w:val="0"/>
      <w:color w:val="4F81BD"/>
      <w:sz w:val="22"/>
      <w:szCs w:val="22"/>
      <w:lang w:val="de-AT" w:eastAsia="en-US"/>
    </w:rPr>
  </w:style>
  <w:style w:type="paragraph" w:customStyle="1" w:styleId="MMTopic3">
    <w:name w:val="MM Topic 3"/>
    <w:basedOn w:val="3"/>
    <w:rsid w:val="006D4F91"/>
    <w:pPr>
      <w:numPr>
        <w:ilvl w:val="2"/>
      </w:numPr>
      <w:tabs>
        <w:tab w:val="left" w:pos="709"/>
      </w:tabs>
      <w:spacing w:before="480" w:after="120" w:line="276" w:lineRule="auto"/>
      <w:jc w:val="left"/>
    </w:pPr>
    <w:rPr>
      <w:rFonts w:ascii="Cambria" w:hAnsi="Cambria" w:cs="Times New Roman"/>
      <w:bCs w:val="0"/>
      <w:color w:val="4F81BD"/>
      <w:sz w:val="22"/>
      <w:szCs w:val="22"/>
      <w:lang w:val="en-US" w:eastAsia="de-AT"/>
    </w:rPr>
  </w:style>
  <w:style w:type="paragraph" w:styleId="affe">
    <w:name w:val="Plain Text"/>
    <w:basedOn w:val="a"/>
    <w:link w:val="afff"/>
    <w:uiPriority w:val="99"/>
    <w:unhideWhenUsed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character" w:customStyle="1" w:styleId="afff">
    <w:name w:val="Текст Знак"/>
    <w:basedOn w:val="a0"/>
    <w:link w:val="affe"/>
    <w:uiPriority w:val="99"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paragraph" w:customStyle="1" w:styleId="berschriftgross">
    <w:name w:val="Überschrift gross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8"/>
      <w:szCs w:val="28"/>
      <w:lang w:val="de-DE" w:eastAsia="en-US"/>
    </w:rPr>
  </w:style>
  <w:style w:type="paragraph" w:customStyle="1" w:styleId="berschriftklein">
    <w:name w:val="Überschrift klein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2"/>
      <w:szCs w:val="22"/>
      <w:lang w:val="de-DE" w:eastAsia="en-US"/>
    </w:rPr>
  </w:style>
  <w:style w:type="paragraph" w:customStyle="1" w:styleId="TextTabelle">
    <w:name w:val="Text Tabelle"/>
    <w:basedOn w:val="a"/>
    <w:qFormat/>
    <w:rsid w:val="006D4F91"/>
    <w:rPr>
      <w:rFonts w:ascii="Calibri" w:eastAsia="Arial Unicode MS" w:hAnsi="Calibri" w:cs="Arial"/>
      <w:sz w:val="20"/>
      <w:szCs w:val="20"/>
      <w:lang w:val="de-DE" w:eastAsia="en-US"/>
    </w:rPr>
  </w:style>
  <w:style w:type="paragraph" w:customStyle="1" w:styleId="Frage">
    <w:name w:val="Frage"/>
    <w:basedOn w:val="TextTabelle"/>
    <w:qFormat/>
    <w:rsid w:val="006D4F91"/>
    <w:pPr>
      <w:pBdr>
        <w:left w:val="single" w:sz="24" w:space="4" w:color="D7E6F5"/>
      </w:pBdr>
      <w:shd w:val="clear" w:color="auto" w:fill="DCF0FA"/>
      <w:spacing w:before="120" w:after="120"/>
      <w:ind w:left="142"/>
    </w:pPr>
  </w:style>
  <w:style w:type="character" w:customStyle="1" w:styleId="hps">
    <w:name w:val="hps"/>
    <w:basedOn w:val="a0"/>
    <w:rsid w:val="006D4F91"/>
  </w:style>
  <w:style w:type="character" w:customStyle="1" w:styleId="shorttext">
    <w:name w:val="short_text"/>
    <w:basedOn w:val="a0"/>
    <w:rsid w:val="006D4F91"/>
  </w:style>
  <w:style w:type="character" w:customStyle="1" w:styleId="diccomment">
    <w:name w:val="dic_comment"/>
    <w:basedOn w:val="a0"/>
    <w:rsid w:val="006D4F91"/>
  </w:style>
  <w:style w:type="character" w:customStyle="1" w:styleId="afff0">
    <w:name w:val="Цветовое выделение"/>
    <w:uiPriority w:val="99"/>
    <w:rsid w:val="006D4F91"/>
    <w:rPr>
      <w:b/>
      <w:bCs/>
      <w:color w:val="000080"/>
    </w:rPr>
  </w:style>
  <w:style w:type="paragraph" w:customStyle="1" w:styleId="afff1">
    <w:name w:val="Нормальный (таблица)"/>
    <w:basedOn w:val="a"/>
    <w:next w:val="a"/>
    <w:uiPriority w:val="99"/>
    <w:rsid w:val="006D4F91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fff2">
    <w:name w:val="footnote reference"/>
    <w:semiHidden/>
    <w:unhideWhenUsed/>
    <w:rsid w:val="006D4F91"/>
    <w:rPr>
      <w:vertAlign w:val="superscript"/>
    </w:rPr>
  </w:style>
  <w:style w:type="paragraph" w:customStyle="1" w:styleId="2">
    <w:name w:val="Стиль2"/>
    <w:basedOn w:val="a"/>
    <w:rsid w:val="006D4F91"/>
    <w:pPr>
      <w:numPr>
        <w:numId w:val="19"/>
      </w:numPr>
      <w:spacing w:line="360" w:lineRule="auto"/>
      <w:jc w:val="both"/>
    </w:pPr>
    <w:rPr>
      <w:sz w:val="28"/>
      <w:szCs w:val="20"/>
    </w:rPr>
  </w:style>
  <w:style w:type="character" w:customStyle="1" w:styleId="itemtext1">
    <w:name w:val="itemtext1"/>
    <w:basedOn w:val="a0"/>
    <w:rsid w:val="006D4F91"/>
    <w:rPr>
      <w:rFonts w:ascii="Tahoma" w:hAnsi="Tahoma" w:cs="Tahoma" w:hint="default"/>
      <w:color w:val="000000"/>
      <w:sz w:val="20"/>
      <w:szCs w:val="20"/>
    </w:rPr>
  </w:style>
  <w:style w:type="paragraph" w:customStyle="1" w:styleId="afff3">
    <w:name w:val="Базовый"/>
    <w:rsid w:val="006D4F9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6D4F91"/>
  </w:style>
  <w:style w:type="numbering" w:customStyle="1" w:styleId="11111">
    <w:name w:val="Нет списка11111"/>
    <w:next w:val="a2"/>
    <w:uiPriority w:val="99"/>
    <w:semiHidden/>
    <w:unhideWhenUsed/>
    <w:rsid w:val="006D4F91"/>
  </w:style>
  <w:style w:type="paragraph" w:customStyle="1" w:styleId="afff4">
    <w:name w:val="Абзац списка Знак"/>
    <w:qFormat/>
    <w:rsid w:val="006D4F91"/>
    <w:pPr>
      <w:ind w:firstLine="709"/>
    </w:pPr>
    <w:rPr>
      <w:rFonts w:cs="Calibri"/>
      <w:sz w:val="28"/>
    </w:rPr>
  </w:style>
  <w:style w:type="numbering" w:customStyle="1" w:styleId="2a">
    <w:name w:val="Нет списка2"/>
    <w:next w:val="a2"/>
    <w:uiPriority w:val="99"/>
    <w:semiHidden/>
    <w:unhideWhenUsed/>
    <w:rsid w:val="006D4F91"/>
  </w:style>
  <w:style w:type="character" w:styleId="afff5">
    <w:name w:val="FollowedHyperlink"/>
    <w:rsid w:val="006D4F91"/>
    <w:rPr>
      <w:color w:val="800080"/>
      <w:u w:val="single"/>
    </w:rPr>
  </w:style>
  <w:style w:type="table" w:customStyle="1" w:styleId="2b">
    <w:name w:val="Сетка таблицы2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2"/>
    <w:uiPriority w:val="99"/>
    <w:semiHidden/>
    <w:unhideWhenUsed/>
    <w:rsid w:val="006D4F91"/>
  </w:style>
  <w:style w:type="table" w:customStyle="1" w:styleId="43">
    <w:name w:val="Сетка таблицы4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D4F91"/>
  </w:style>
  <w:style w:type="table" w:customStyle="1" w:styleId="112">
    <w:name w:val="Сетка таблицы1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6D4F91"/>
  </w:style>
  <w:style w:type="table" w:customStyle="1" w:styleId="50">
    <w:name w:val="Сетка таблицы5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uiPriority w:val="99"/>
    <w:semiHidden/>
    <w:unhideWhenUsed/>
    <w:rsid w:val="006D4F91"/>
  </w:style>
  <w:style w:type="numbering" w:customStyle="1" w:styleId="130">
    <w:name w:val="Нет списка13"/>
    <w:next w:val="a2"/>
    <w:uiPriority w:val="99"/>
    <w:semiHidden/>
    <w:unhideWhenUsed/>
    <w:rsid w:val="006D4F91"/>
  </w:style>
  <w:style w:type="numbering" w:customStyle="1" w:styleId="220">
    <w:name w:val="Нет списка22"/>
    <w:next w:val="a2"/>
    <w:uiPriority w:val="99"/>
    <w:semiHidden/>
    <w:unhideWhenUsed/>
    <w:rsid w:val="006D4F91"/>
  </w:style>
  <w:style w:type="numbering" w:customStyle="1" w:styleId="51">
    <w:name w:val="Нет списка5"/>
    <w:next w:val="a2"/>
    <w:uiPriority w:val="99"/>
    <w:semiHidden/>
    <w:unhideWhenUsed/>
    <w:rsid w:val="006D4F91"/>
  </w:style>
  <w:style w:type="numbering" w:customStyle="1" w:styleId="140">
    <w:name w:val="Нет списка14"/>
    <w:next w:val="a2"/>
    <w:uiPriority w:val="99"/>
    <w:semiHidden/>
    <w:unhideWhenUsed/>
    <w:rsid w:val="006D4F91"/>
  </w:style>
  <w:style w:type="numbering" w:customStyle="1" w:styleId="230">
    <w:name w:val="Нет списка23"/>
    <w:next w:val="a2"/>
    <w:uiPriority w:val="99"/>
    <w:semiHidden/>
    <w:unhideWhenUsed/>
    <w:rsid w:val="006D4F91"/>
  </w:style>
  <w:style w:type="numbering" w:customStyle="1" w:styleId="60">
    <w:name w:val="Нет списка6"/>
    <w:next w:val="a2"/>
    <w:uiPriority w:val="99"/>
    <w:semiHidden/>
    <w:unhideWhenUsed/>
    <w:rsid w:val="006D4F91"/>
  </w:style>
  <w:style w:type="numbering" w:customStyle="1" w:styleId="150">
    <w:name w:val="Нет списка15"/>
    <w:next w:val="a2"/>
    <w:uiPriority w:val="99"/>
    <w:semiHidden/>
    <w:unhideWhenUsed/>
    <w:rsid w:val="006D4F91"/>
  </w:style>
  <w:style w:type="numbering" w:customStyle="1" w:styleId="240">
    <w:name w:val="Нет списка24"/>
    <w:next w:val="a2"/>
    <w:uiPriority w:val="99"/>
    <w:semiHidden/>
    <w:unhideWhenUsed/>
    <w:rsid w:val="006D4F91"/>
  </w:style>
  <w:style w:type="paragraph" w:customStyle="1" w:styleId="2c">
    <w:name w:val="Без интервала2"/>
    <w:rsid w:val="006D4F91"/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rsid w:val="006D4F91"/>
    <w:rPr>
      <w:rFonts w:ascii="Calibri" w:hAnsi="Calibri"/>
      <w:sz w:val="22"/>
      <w:szCs w:val="22"/>
      <w:lang w:eastAsia="en-US"/>
    </w:rPr>
  </w:style>
  <w:style w:type="paragraph" w:customStyle="1" w:styleId="2d">
    <w:name w:val="Текст концевой сноски2"/>
    <w:basedOn w:val="a"/>
    <w:next w:val="aff2"/>
    <w:semiHidden/>
    <w:unhideWhenUsed/>
    <w:rsid w:val="006D4F91"/>
    <w:rPr>
      <w:rFonts w:eastAsia="Calibri"/>
      <w:sz w:val="22"/>
      <w:szCs w:val="22"/>
      <w:lang w:eastAsia="ar-SA"/>
    </w:rPr>
  </w:style>
  <w:style w:type="character" w:customStyle="1" w:styleId="2e">
    <w:name w:val="Текст концевой сноски Знак2"/>
    <w:basedOn w:val="a0"/>
    <w:uiPriority w:val="99"/>
    <w:semiHidden/>
    <w:rsid w:val="006D4F91"/>
    <w:rPr>
      <w:sz w:val="20"/>
      <w:szCs w:val="20"/>
    </w:rPr>
  </w:style>
  <w:style w:type="paragraph" w:styleId="aff2">
    <w:name w:val="endnote text"/>
    <w:basedOn w:val="a"/>
    <w:link w:val="aff1"/>
    <w:semiHidden/>
    <w:unhideWhenUsed/>
    <w:rsid w:val="006D4F91"/>
    <w:rPr>
      <w:sz w:val="20"/>
      <w:szCs w:val="20"/>
      <w:lang w:eastAsia="ar-SA"/>
    </w:rPr>
  </w:style>
  <w:style w:type="character" w:customStyle="1" w:styleId="39">
    <w:name w:val="Текст концевой сноски Знак3"/>
    <w:basedOn w:val="a0"/>
    <w:uiPriority w:val="99"/>
    <w:semiHidden/>
    <w:rsid w:val="006D4F91"/>
  </w:style>
  <w:style w:type="table" w:customStyle="1" w:styleId="61">
    <w:name w:val="Сетка таблицы6"/>
    <w:basedOn w:val="a1"/>
    <w:next w:val="a3"/>
    <w:uiPriority w:val="59"/>
    <w:rsid w:val="006D4F9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Hyperlink"/>
    <w:basedOn w:val="a0"/>
    <w:uiPriority w:val="99"/>
    <w:unhideWhenUsed/>
    <w:rsid w:val="006D4F9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03E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696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89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125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4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63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19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7484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7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718AF14D154DEB884EDB4BE0C7923C464252790EC89C31E69A0C4C315T9k6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718AF14D154DEB884EDB4BE0C7923C4672C219BE985C31E69A0C4C315T9k6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18AF14D154DEB884EDB4BE0C7923C464252790EC89C31E69A0C4C315T9k6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5A1DA-3973-412B-9A7C-40F44463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7439</Words>
  <Characters>42405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49745</CharactersWithSpaces>
  <SharedDoc>false</SharedDoc>
  <HLinks>
    <vt:vector size="210" baseType="variant">
      <vt:variant>
        <vt:i4>6291505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68026453</vt:i4>
      </vt:variant>
      <vt:variant>
        <vt:i4>93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90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87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84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6422578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4980751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consultantplus://offline/ref=80D678F7D82B9AC311FEBCA24E4313EE035C130A8D84203DDC6D63246FS2z8E</vt:lpwstr>
      </vt:variant>
      <vt:variant>
        <vt:lpwstr/>
      </vt:variant>
      <vt:variant>
        <vt:i4>6422578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71172156</vt:i4>
      </vt:variant>
      <vt:variant>
        <vt:i4>3</vt:i4>
      </vt:variant>
      <vt:variant>
        <vt:i4>0</vt:i4>
      </vt:variant>
      <vt:variant>
        <vt:i4>5</vt:i4>
      </vt:variant>
      <vt:variant>
        <vt:lpwstr>../../../Tretyakova/AppData/Local/Microsoft/Windows/Temporary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Игошева</cp:lastModifiedBy>
  <cp:revision>67</cp:revision>
  <cp:lastPrinted>2023-11-22T07:49:00Z</cp:lastPrinted>
  <dcterms:created xsi:type="dcterms:W3CDTF">2021-04-29T07:16:00Z</dcterms:created>
  <dcterms:modified xsi:type="dcterms:W3CDTF">2023-11-22T13:25:00Z</dcterms:modified>
</cp:coreProperties>
</file>